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0C2" w:rsidRPr="00B61FEF" w:rsidRDefault="0055173D" w:rsidP="006640C2">
      <w:pPr>
        <w:pStyle w:val="a9"/>
        <w:ind w:left="-567" w:right="-1"/>
        <w:rPr>
          <w:b w:val="0"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>
            <wp:extent cx="798195" cy="81216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812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0C2" w:rsidRPr="00B61FEF" w:rsidRDefault="006640C2" w:rsidP="006640C2">
      <w:pPr>
        <w:pStyle w:val="a9"/>
        <w:ind w:left="-567" w:right="-1"/>
        <w:rPr>
          <w:b w:val="0"/>
          <w:szCs w:val="28"/>
        </w:rPr>
      </w:pPr>
    </w:p>
    <w:p w:rsidR="006640C2" w:rsidRPr="00B61FEF" w:rsidRDefault="006640C2" w:rsidP="006640C2">
      <w:pPr>
        <w:pStyle w:val="a9"/>
        <w:ind w:left="-567" w:right="-1"/>
        <w:rPr>
          <w:szCs w:val="28"/>
        </w:rPr>
      </w:pPr>
      <w:r w:rsidRPr="00B61FEF">
        <w:rPr>
          <w:szCs w:val="28"/>
        </w:rPr>
        <w:t>МИНИСТ</w:t>
      </w:r>
      <w:r w:rsidRPr="00B61FEF">
        <w:rPr>
          <w:caps/>
          <w:szCs w:val="28"/>
        </w:rPr>
        <w:t>е</w:t>
      </w:r>
      <w:r w:rsidRPr="00B61FEF">
        <w:rPr>
          <w:szCs w:val="28"/>
        </w:rPr>
        <w:t>Р</w:t>
      </w:r>
      <w:r w:rsidRPr="00B61FEF">
        <w:rPr>
          <w:caps/>
          <w:szCs w:val="28"/>
        </w:rPr>
        <w:t>ство</w:t>
      </w:r>
      <w:r w:rsidRPr="00B61FEF">
        <w:rPr>
          <w:szCs w:val="28"/>
        </w:rPr>
        <w:t xml:space="preserve"> </w:t>
      </w:r>
      <w:r w:rsidRPr="00B61FEF">
        <w:rPr>
          <w:caps/>
          <w:szCs w:val="28"/>
        </w:rPr>
        <w:t>здравоохранения</w:t>
      </w:r>
    </w:p>
    <w:p w:rsidR="006640C2" w:rsidRPr="00B61FEF" w:rsidRDefault="006640C2" w:rsidP="006640C2">
      <w:pPr>
        <w:pStyle w:val="a9"/>
        <w:ind w:left="-567" w:right="-1"/>
        <w:rPr>
          <w:szCs w:val="28"/>
        </w:rPr>
      </w:pPr>
      <w:r w:rsidRPr="00B61FEF">
        <w:rPr>
          <w:szCs w:val="28"/>
        </w:rPr>
        <w:t>ЗАБАЙКАЛЬСКОГО КРАЯ</w:t>
      </w:r>
    </w:p>
    <w:p w:rsidR="006640C2" w:rsidRPr="00B61FEF" w:rsidRDefault="006640C2" w:rsidP="006640C2">
      <w:pPr>
        <w:jc w:val="center"/>
        <w:rPr>
          <w:b/>
          <w:sz w:val="28"/>
          <w:szCs w:val="28"/>
        </w:rPr>
      </w:pPr>
    </w:p>
    <w:p w:rsidR="006640C2" w:rsidRPr="00B61FEF" w:rsidRDefault="006640C2" w:rsidP="006640C2">
      <w:pPr>
        <w:pStyle w:val="aa"/>
        <w:ind w:left="-567"/>
        <w:rPr>
          <w:caps/>
          <w:sz w:val="28"/>
          <w:szCs w:val="28"/>
        </w:rPr>
      </w:pPr>
      <w:r w:rsidRPr="00B61FEF">
        <w:rPr>
          <w:caps/>
          <w:sz w:val="28"/>
          <w:szCs w:val="28"/>
        </w:rPr>
        <w:t>ПРИКАЗ</w:t>
      </w:r>
    </w:p>
    <w:p w:rsidR="006640C2" w:rsidRPr="00B61FEF" w:rsidRDefault="006640C2" w:rsidP="006640C2">
      <w:pPr>
        <w:pStyle w:val="aa"/>
        <w:rPr>
          <w:sz w:val="28"/>
          <w:szCs w:val="28"/>
        </w:rPr>
      </w:pPr>
    </w:p>
    <w:p w:rsidR="006640C2" w:rsidRPr="00B61FEF" w:rsidRDefault="00905F7A" w:rsidP="00905F7A">
      <w:pPr>
        <w:pStyle w:val="aa"/>
        <w:tabs>
          <w:tab w:val="left" w:pos="851"/>
          <w:tab w:val="left" w:pos="7364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  <w:t>04 мая 2017 г.</w:t>
      </w:r>
      <w:r>
        <w:rPr>
          <w:sz w:val="28"/>
          <w:szCs w:val="28"/>
        </w:rPr>
        <w:tab/>
        <w:t>№205</w:t>
      </w:r>
    </w:p>
    <w:p w:rsidR="006640C2" w:rsidRPr="00A26F75" w:rsidRDefault="006640C2" w:rsidP="005E371C">
      <w:pPr>
        <w:ind w:left="-567"/>
        <w:jc w:val="center"/>
        <w:rPr>
          <w:sz w:val="28"/>
          <w:szCs w:val="28"/>
        </w:rPr>
      </w:pPr>
      <w:r w:rsidRPr="00A26F75">
        <w:rPr>
          <w:sz w:val="28"/>
          <w:szCs w:val="28"/>
        </w:rPr>
        <w:t>г. Чита</w:t>
      </w:r>
    </w:p>
    <w:p w:rsidR="004463D0" w:rsidRDefault="004463D0" w:rsidP="006640C2">
      <w:pPr>
        <w:jc w:val="center"/>
        <w:rPr>
          <w:bCs/>
          <w:sz w:val="28"/>
          <w:szCs w:val="28"/>
        </w:rPr>
      </w:pPr>
    </w:p>
    <w:p w:rsidR="005E371C" w:rsidRPr="00B61FEF" w:rsidRDefault="005E371C" w:rsidP="006640C2">
      <w:pPr>
        <w:jc w:val="center"/>
        <w:rPr>
          <w:bCs/>
          <w:sz w:val="28"/>
          <w:szCs w:val="28"/>
        </w:rPr>
      </w:pPr>
    </w:p>
    <w:p w:rsidR="006640C2" w:rsidRPr="00B61FEF" w:rsidRDefault="006640C2" w:rsidP="006640C2">
      <w:pPr>
        <w:rPr>
          <w:bCs/>
          <w:sz w:val="28"/>
          <w:szCs w:val="28"/>
        </w:rPr>
      </w:pPr>
      <w:r w:rsidRPr="00B61FEF">
        <w:rPr>
          <w:bCs/>
          <w:sz w:val="28"/>
          <w:szCs w:val="28"/>
        </w:rPr>
        <w:t xml:space="preserve">О переоформлении лицензии </w:t>
      </w:r>
    </w:p>
    <w:p w:rsidR="006640C2" w:rsidRPr="00B61FEF" w:rsidRDefault="006640C2" w:rsidP="006640C2">
      <w:pPr>
        <w:rPr>
          <w:bCs/>
          <w:sz w:val="28"/>
          <w:szCs w:val="28"/>
        </w:rPr>
      </w:pPr>
      <w:r w:rsidRPr="00B61FEF">
        <w:rPr>
          <w:bCs/>
          <w:sz w:val="28"/>
          <w:szCs w:val="28"/>
        </w:rPr>
        <w:t>на медицинскую деятельность</w:t>
      </w:r>
    </w:p>
    <w:p w:rsidR="006640C2" w:rsidRPr="00B61FEF" w:rsidRDefault="006640C2" w:rsidP="006640C2">
      <w:pPr>
        <w:rPr>
          <w:bCs/>
          <w:sz w:val="28"/>
          <w:szCs w:val="28"/>
        </w:rPr>
      </w:pPr>
    </w:p>
    <w:p w:rsidR="001C570B" w:rsidRPr="00B61FEF" w:rsidRDefault="001C570B" w:rsidP="00106E27">
      <w:pPr>
        <w:ind w:firstLine="709"/>
        <w:jc w:val="both"/>
        <w:rPr>
          <w:sz w:val="28"/>
          <w:szCs w:val="28"/>
        </w:rPr>
      </w:pPr>
      <w:proofErr w:type="gramStart"/>
      <w:r w:rsidRPr="00B61FEF">
        <w:rPr>
          <w:sz w:val="28"/>
          <w:szCs w:val="28"/>
        </w:rPr>
        <w:t>В соответствии со статьей 18 Ф</w:t>
      </w:r>
      <w:r w:rsidR="00A26F75">
        <w:rPr>
          <w:sz w:val="28"/>
          <w:szCs w:val="28"/>
        </w:rPr>
        <w:t>едерального закона от 04 мая 201</w:t>
      </w:r>
      <w:r w:rsidRPr="00B61FEF">
        <w:rPr>
          <w:sz w:val="28"/>
          <w:szCs w:val="28"/>
        </w:rPr>
        <w:t>1</w:t>
      </w:r>
      <w:r w:rsidR="00A26F75">
        <w:rPr>
          <w:sz w:val="28"/>
          <w:szCs w:val="28"/>
        </w:rPr>
        <w:t xml:space="preserve"> </w:t>
      </w:r>
      <w:r w:rsidR="005E371C">
        <w:rPr>
          <w:sz w:val="28"/>
          <w:szCs w:val="28"/>
        </w:rPr>
        <w:t>года</w:t>
      </w:r>
      <w:r w:rsidRPr="00B61FEF">
        <w:rPr>
          <w:sz w:val="28"/>
          <w:szCs w:val="28"/>
        </w:rPr>
        <w:t xml:space="preserve"> № 99-ФЗ «О лицензировании отдельных видов деятельности», Постановлением Правитель</w:t>
      </w:r>
      <w:r w:rsidR="00A26F75">
        <w:rPr>
          <w:sz w:val="28"/>
          <w:szCs w:val="28"/>
        </w:rPr>
        <w:t>ства Российской Федерации от 16 апреля</w:t>
      </w:r>
      <w:r w:rsidR="00A26F75" w:rsidRPr="00B61FEF">
        <w:rPr>
          <w:sz w:val="28"/>
          <w:szCs w:val="28"/>
        </w:rPr>
        <w:t xml:space="preserve"> </w:t>
      </w:r>
      <w:r w:rsidRPr="00B61FEF">
        <w:rPr>
          <w:sz w:val="28"/>
          <w:szCs w:val="28"/>
        </w:rPr>
        <w:t>2012</w:t>
      </w:r>
      <w:r w:rsidR="00A26F75">
        <w:rPr>
          <w:sz w:val="28"/>
          <w:szCs w:val="28"/>
        </w:rPr>
        <w:t xml:space="preserve"> </w:t>
      </w:r>
      <w:r w:rsidR="005E371C">
        <w:rPr>
          <w:sz w:val="28"/>
          <w:szCs w:val="28"/>
        </w:rPr>
        <w:t>года</w:t>
      </w:r>
      <w:r w:rsidRPr="00B61FEF">
        <w:rPr>
          <w:sz w:val="28"/>
          <w:szCs w:val="28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A26F75">
        <w:rPr>
          <w:sz w:val="28"/>
          <w:szCs w:val="28"/>
        </w:rPr>
        <w:t>воохранения Забайкальского края</w:t>
      </w:r>
      <w:proofErr w:type="gramEnd"/>
    </w:p>
    <w:p w:rsidR="006640C2" w:rsidRPr="00B61FEF" w:rsidRDefault="006640C2" w:rsidP="006640C2">
      <w:pPr>
        <w:tabs>
          <w:tab w:val="left" w:pos="2985"/>
        </w:tabs>
        <w:ind w:right="88"/>
        <w:jc w:val="both"/>
        <w:rPr>
          <w:sz w:val="28"/>
          <w:szCs w:val="28"/>
        </w:rPr>
      </w:pPr>
    </w:p>
    <w:p w:rsidR="006640C2" w:rsidRPr="00B61FEF" w:rsidRDefault="006640C2" w:rsidP="006640C2">
      <w:pPr>
        <w:tabs>
          <w:tab w:val="left" w:pos="2985"/>
        </w:tabs>
        <w:ind w:right="88"/>
        <w:jc w:val="both"/>
        <w:rPr>
          <w:b/>
          <w:sz w:val="28"/>
          <w:szCs w:val="28"/>
        </w:rPr>
      </w:pPr>
      <w:proofErr w:type="gramStart"/>
      <w:r w:rsidRPr="00B61FEF">
        <w:rPr>
          <w:b/>
          <w:sz w:val="28"/>
          <w:szCs w:val="28"/>
        </w:rPr>
        <w:t>п</w:t>
      </w:r>
      <w:proofErr w:type="gramEnd"/>
      <w:r w:rsidRPr="00B61FEF">
        <w:rPr>
          <w:b/>
          <w:sz w:val="28"/>
          <w:szCs w:val="28"/>
        </w:rPr>
        <w:t xml:space="preserve"> р и к а з ы в а ю :</w:t>
      </w:r>
    </w:p>
    <w:p w:rsidR="006E4E57" w:rsidRPr="00B61FEF" w:rsidRDefault="006E4E57" w:rsidP="006E4E57">
      <w:pPr>
        <w:rPr>
          <w:sz w:val="28"/>
          <w:szCs w:val="28"/>
        </w:rPr>
      </w:pPr>
    </w:p>
    <w:p w:rsidR="0027438C" w:rsidRPr="00B61FEF" w:rsidRDefault="006E4E57" w:rsidP="00106E27">
      <w:pPr>
        <w:ind w:firstLine="708"/>
        <w:jc w:val="both"/>
        <w:rPr>
          <w:sz w:val="28"/>
          <w:szCs w:val="28"/>
        </w:rPr>
      </w:pPr>
      <w:r w:rsidRPr="00B61FEF">
        <w:rPr>
          <w:sz w:val="28"/>
          <w:szCs w:val="28"/>
        </w:rPr>
        <w:t xml:space="preserve">1. </w:t>
      </w:r>
      <w:r w:rsidR="0014242E" w:rsidRPr="00B61FEF">
        <w:rPr>
          <w:sz w:val="28"/>
          <w:szCs w:val="28"/>
        </w:rPr>
        <w:t>Переоформить лицензию</w:t>
      </w:r>
      <w:r w:rsidR="001D4C8D" w:rsidRPr="00B61FEF">
        <w:rPr>
          <w:sz w:val="28"/>
          <w:szCs w:val="28"/>
        </w:rPr>
        <w:t xml:space="preserve"> на осущест</w:t>
      </w:r>
      <w:r w:rsidR="008A7587" w:rsidRPr="00B61FEF">
        <w:rPr>
          <w:sz w:val="28"/>
          <w:szCs w:val="28"/>
        </w:rPr>
        <w:t xml:space="preserve">вление медицинской деятельности </w:t>
      </w:r>
      <w:r w:rsidR="00106E27">
        <w:rPr>
          <w:sz w:val="28"/>
          <w:szCs w:val="28"/>
        </w:rPr>
        <w:t>№</w:t>
      </w:r>
      <w:r w:rsidR="00925012" w:rsidRPr="00B61FEF">
        <w:rPr>
          <w:sz w:val="28"/>
          <w:szCs w:val="28"/>
        </w:rPr>
        <w:t>ЛО-75-01-</w:t>
      </w:r>
      <w:r w:rsidR="005E371C">
        <w:rPr>
          <w:sz w:val="28"/>
          <w:szCs w:val="28"/>
        </w:rPr>
        <w:t>001099</w:t>
      </w:r>
      <w:r w:rsidR="000E7F00" w:rsidRPr="00B61FEF">
        <w:rPr>
          <w:sz w:val="28"/>
          <w:szCs w:val="28"/>
        </w:rPr>
        <w:t xml:space="preserve"> </w:t>
      </w:r>
      <w:r w:rsidR="00E333BC" w:rsidRPr="00B61FEF">
        <w:rPr>
          <w:sz w:val="28"/>
          <w:szCs w:val="28"/>
        </w:rPr>
        <w:t xml:space="preserve">от </w:t>
      </w:r>
      <w:r w:rsidR="005E371C">
        <w:rPr>
          <w:sz w:val="28"/>
          <w:szCs w:val="28"/>
        </w:rPr>
        <w:t>«04</w:t>
      </w:r>
      <w:r w:rsidR="00B15CD1" w:rsidRPr="00B61FEF">
        <w:rPr>
          <w:sz w:val="28"/>
          <w:szCs w:val="28"/>
        </w:rPr>
        <w:t xml:space="preserve">» </w:t>
      </w:r>
      <w:r w:rsidR="005E371C">
        <w:rPr>
          <w:sz w:val="28"/>
          <w:szCs w:val="28"/>
        </w:rPr>
        <w:t>мая</w:t>
      </w:r>
      <w:r w:rsidR="008A5451">
        <w:rPr>
          <w:sz w:val="28"/>
          <w:szCs w:val="28"/>
        </w:rPr>
        <w:t xml:space="preserve"> 201</w:t>
      </w:r>
      <w:r w:rsidR="005E371C">
        <w:rPr>
          <w:sz w:val="28"/>
          <w:szCs w:val="28"/>
        </w:rPr>
        <w:t>6</w:t>
      </w:r>
      <w:r w:rsidR="00A26F75">
        <w:rPr>
          <w:sz w:val="28"/>
          <w:szCs w:val="28"/>
        </w:rPr>
        <w:t xml:space="preserve"> </w:t>
      </w:r>
      <w:r w:rsidR="005A0A92">
        <w:rPr>
          <w:sz w:val="28"/>
          <w:szCs w:val="28"/>
        </w:rPr>
        <w:t>года</w:t>
      </w:r>
      <w:r w:rsidR="00106E27">
        <w:rPr>
          <w:sz w:val="28"/>
          <w:szCs w:val="28"/>
        </w:rPr>
        <w:t>, предоставленную</w:t>
      </w:r>
      <w:r w:rsidR="00C943D3" w:rsidRPr="00B61FEF">
        <w:rPr>
          <w:sz w:val="28"/>
          <w:szCs w:val="28"/>
        </w:rPr>
        <w:t xml:space="preserve"> Министерством здравоохранения Забайкальского края, </w:t>
      </w:r>
      <w:r w:rsidR="009904F0" w:rsidRPr="00B61FEF">
        <w:rPr>
          <w:sz w:val="28"/>
          <w:szCs w:val="28"/>
        </w:rPr>
        <w:t xml:space="preserve">на </w:t>
      </w:r>
      <w:r w:rsidR="00106E27" w:rsidRPr="005A0A92">
        <w:rPr>
          <w:sz w:val="28"/>
          <w:szCs w:val="28"/>
        </w:rPr>
        <w:t>№</w:t>
      </w:r>
      <w:r w:rsidR="005E371C" w:rsidRPr="005A0A92">
        <w:rPr>
          <w:sz w:val="28"/>
          <w:szCs w:val="28"/>
        </w:rPr>
        <w:t>ЛО-75-01-001215</w:t>
      </w:r>
      <w:r w:rsidR="00864DA9" w:rsidRPr="005A0A92">
        <w:rPr>
          <w:sz w:val="28"/>
          <w:szCs w:val="28"/>
        </w:rPr>
        <w:t xml:space="preserve"> с </w:t>
      </w:r>
      <w:r w:rsidR="00106E27" w:rsidRPr="005A0A92">
        <w:rPr>
          <w:sz w:val="28"/>
          <w:szCs w:val="28"/>
        </w:rPr>
        <w:t>«04» мая</w:t>
      </w:r>
      <w:r w:rsidR="00A26F75" w:rsidRPr="005A0A92">
        <w:rPr>
          <w:sz w:val="28"/>
          <w:szCs w:val="28"/>
        </w:rPr>
        <w:t xml:space="preserve"> 201</w:t>
      </w:r>
      <w:r w:rsidR="005E371C" w:rsidRPr="005A0A92">
        <w:rPr>
          <w:sz w:val="28"/>
          <w:szCs w:val="28"/>
        </w:rPr>
        <w:t>7</w:t>
      </w:r>
      <w:r w:rsidR="00A26F75" w:rsidRPr="005A0A92">
        <w:rPr>
          <w:sz w:val="28"/>
          <w:szCs w:val="28"/>
        </w:rPr>
        <w:t xml:space="preserve"> </w:t>
      </w:r>
      <w:r w:rsidR="005A0A92">
        <w:rPr>
          <w:sz w:val="28"/>
          <w:szCs w:val="28"/>
        </w:rPr>
        <w:t>года</w:t>
      </w:r>
      <w:r w:rsidR="001D4C8D" w:rsidRPr="00106E27">
        <w:rPr>
          <w:b/>
          <w:sz w:val="28"/>
          <w:szCs w:val="28"/>
        </w:rPr>
        <w:t xml:space="preserve"> </w:t>
      </w:r>
      <w:r w:rsidR="00246ABF" w:rsidRPr="00B61FEF">
        <w:rPr>
          <w:sz w:val="28"/>
          <w:szCs w:val="28"/>
        </w:rPr>
        <w:t>с бессрочным сроком действия на осуществ</w:t>
      </w:r>
      <w:r w:rsidR="00EB3F67" w:rsidRPr="00B61FEF">
        <w:rPr>
          <w:sz w:val="28"/>
          <w:szCs w:val="28"/>
        </w:rPr>
        <w:t xml:space="preserve">ление медицинской деятельности, </w:t>
      </w:r>
      <w:r w:rsidR="004A10BA" w:rsidRPr="00B61FEF">
        <w:rPr>
          <w:sz w:val="28"/>
          <w:szCs w:val="28"/>
        </w:rPr>
        <w:t xml:space="preserve">в связи с </w:t>
      </w:r>
      <w:r w:rsidR="005E371C">
        <w:rPr>
          <w:sz w:val="28"/>
          <w:szCs w:val="28"/>
        </w:rPr>
        <w:t xml:space="preserve">изменением </w:t>
      </w:r>
      <w:proofErr w:type="gramStart"/>
      <w:r w:rsidR="005E371C">
        <w:rPr>
          <w:sz w:val="28"/>
          <w:szCs w:val="28"/>
        </w:rPr>
        <w:t>адресов мест осуществления лицензируемого</w:t>
      </w:r>
      <w:r w:rsidR="00294DA0" w:rsidRPr="002250E9">
        <w:rPr>
          <w:sz w:val="28"/>
          <w:szCs w:val="28"/>
        </w:rPr>
        <w:t xml:space="preserve"> вид</w:t>
      </w:r>
      <w:r w:rsidR="005E371C">
        <w:rPr>
          <w:sz w:val="28"/>
          <w:szCs w:val="28"/>
        </w:rPr>
        <w:t>а</w:t>
      </w:r>
      <w:r w:rsidR="00294DA0" w:rsidRPr="002250E9">
        <w:rPr>
          <w:sz w:val="28"/>
          <w:szCs w:val="28"/>
        </w:rPr>
        <w:t xml:space="preserve"> деятельности</w:t>
      </w:r>
      <w:proofErr w:type="gramEnd"/>
      <w:r w:rsidR="00E333BC" w:rsidRPr="00B61FEF">
        <w:rPr>
          <w:sz w:val="28"/>
          <w:szCs w:val="28"/>
        </w:rPr>
        <w:t>.</w:t>
      </w:r>
    </w:p>
    <w:p w:rsidR="00E333BC" w:rsidRPr="00B61FEF" w:rsidRDefault="00E333BC" w:rsidP="00E333BC">
      <w:pPr>
        <w:jc w:val="both"/>
        <w:rPr>
          <w:sz w:val="28"/>
          <w:szCs w:val="28"/>
        </w:rPr>
      </w:pPr>
    </w:p>
    <w:p w:rsidR="00E95D54" w:rsidRPr="00B61FEF" w:rsidRDefault="00E95D54" w:rsidP="00E95D54">
      <w:pPr>
        <w:shd w:val="clear" w:color="auto" w:fill="FFFFFF"/>
        <w:tabs>
          <w:tab w:val="left" w:leader="underscore" w:pos="9245"/>
        </w:tabs>
        <w:jc w:val="both"/>
        <w:rPr>
          <w:sz w:val="28"/>
          <w:szCs w:val="28"/>
        </w:rPr>
      </w:pPr>
      <w:r w:rsidRPr="00B61FEF">
        <w:rPr>
          <w:sz w:val="28"/>
          <w:szCs w:val="28"/>
        </w:rPr>
        <w:t>наименование юридического лица:</w:t>
      </w:r>
    </w:p>
    <w:p w:rsidR="00E95D54" w:rsidRPr="00B61FEF" w:rsidRDefault="00E95D54" w:rsidP="00E95D54">
      <w:pPr>
        <w:shd w:val="clear" w:color="auto" w:fill="FFFFFF"/>
        <w:tabs>
          <w:tab w:val="left" w:leader="underscore" w:pos="9245"/>
        </w:tabs>
        <w:jc w:val="both"/>
        <w:rPr>
          <w:sz w:val="28"/>
          <w:szCs w:val="28"/>
        </w:rPr>
      </w:pPr>
      <w:r w:rsidRPr="00B61FEF">
        <w:rPr>
          <w:sz w:val="28"/>
          <w:szCs w:val="28"/>
        </w:rPr>
        <w:t>государственное учреждение здравоохранения «Могойтуйская центральная рай</w:t>
      </w:r>
      <w:r w:rsidR="005A0A92">
        <w:rPr>
          <w:sz w:val="28"/>
          <w:szCs w:val="28"/>
        </w:rPr>
        <w:t>онная больница» (</w:t>
      </w:r>
      <w:r w:rsidRPr="00B61FEF">
        <w:rPr>
          <w:sz w:val="28"/>
          <w:szCs w:val="28"/>
        </w:rPr>
        <w:t>ГУЗ «Могойтуйская ЦРБ»</w:t>
      </w:r>
      <w:r w:rsidR="005A0A92">
        <w:rPr>
          <w:sz w:val="28"/>
          <w:szCs w:val="28"/>
        </w:rPr>
        <w:t>).</w:t>
      </w:r>
    </w:p>
    <w:p w:rsidR="00E95D54" w:rsidRPr="00B61FEF" w:rsidRDefault="00E95D54" w:rsidP="00E95D54">
      <w:pPr>
        <w:shd w:val="clear" w:color="auto" w:fill="FFFFFF"/>
        <w:tabs>
          <w:tab w:val="left" w:leader="underscore" w:pos="4949"/>
        </w:tabs>
        <w:spacing w:before="269" w:line="278" w:lineRule="exact"/>
        <w:rPr>
          <w:sz w:val="28"/>
          <w:szCs w:val="28"/>
        </w:rPr>
      </w:pPr>
      <w:r w:rsidRPr="00B61FEF">
        <w:rPr>
          <w:sz w:val="28"/>
          <w:szCs w:val="28"/>
        </w:rPr>
        <w:t xml:space="preserve">юридический адрес: </w:t>
      </w:r>
      <w:hyperlink r:id="rId8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687420, Забайкальский край, Могойтуйский район,     пгт. Могойтуй, ул.</w:t>
        </w:r>
        <w:r w:rsidR="00E333BC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Зугалайская, 16 б</w:t>
        </w:r>
      </w:hyperlink>
      <w:r w:rsidRPr="00B61FEF">
        <w:rPr>
          <w:sz w:val="28"/>
          <w:szCs w:val="28"/>
        </w:rPr>
        <w:t> </w:t>
      </w:r>
    </w:p>
    <w:p w:rsidR="00E95D54" w:rsidRPr="00B61FEF" w:rsidRDefault="00E95D54" w:rsidP="00E95D54">
      <w:pPr>
        <w:shd w:val="clear" w:color="auto" w:fill="FFFFFF"/>
        <w:tabs>
          <w:tab w:val="left" w:leader="underscore" w:pos="4949"/>
        </w:tabs>
        <w:spacing w:before="269" w:line="278" w:lineRule="exact"/>
        <w:rPr>
          <w:sz w:val="28"/>
          <w:szCs w:val="28"/>
        </w:rPr>
      </w:pPr>
      <w:r w:rsidRPr="00B61FEF">
        <w:rPr>
          <w:spacing w:val="-2"/>
          <w:sz w:val="28"/>
          <w:szCs w:val="28"/>
        </w:rPr>
        <w:t>ОГРН 1068080021250</w:t>
      </w:r>
    </w:p>
    <w:p w:rsidR="00E95D54" w:rsidRPr="00B61FEF" w:rsidRDefault="00E95D54" w:rsidP="00E95D54">
      <w:pPr>
        <w:shd w:val="clear" w:color="auto" w:fill="FFFFFF"/>
        <w:tabs>
          <w:tab w:val="left" w:leader="underscore" w:pos="4901"/>
        </w:tabs>
        <w:spacing w:line="278" w:lineRule="exact"/>
        <w:jc w:val="both"/>
        <w:rPr>
          <w:sz w:val="28"/>
          <w:szCs w:val="28"/>
        </w:rPr>
      </w:pPr>
      <w:r w:rsidRPr="00B61FEF">
        <w:rPr>
          <w:spacing w:val="-2"/>
          <w:sz w:val="28"/>
          <w:szCs w:val="28"/>
        </w:rPr>
        <w:t>ИНН 8003037878</w:t>
      </w:r>
    </w:p>
    <w:p w:rsidR="00E95D54" w:rsidRPr="00B61FEF" w:rsidRDefault="00E95D54" w:rsidP="00A26F75">
      <w:pPr>
        <w:jc w:val="center"/>
        <w:rPr>
          <w:sz w:val="28"/>
          <w:szCs w:val="28"/>
        </w:rPr>
      </w:pPr>
      <w:r w:rsidRPr="00B61FEF">
        <w:rPr>
          <w:sz w:val="28"/>
          <w:szCs w:val="28"/>
        </w:rPr>
        <w:t xml:space="preserve">                                                    </w:t>
      </w:r>
    </w:p>
    <w:p w:rsidR="00E95D54" w:rsidRPr="00A26F75" w:rsidRDefault="00E95D54" w:rsidP="00E95D54">
      <w:pPr>
        <w:jc w:val="both"/>
        <w:rPr>
          <w:sz w:val="28"/>
          <w:szCs w:val="28"/>
        </w:rPr>
      </w:pPr>
      <w:r w:rsidRPr="00A26F75">
        <w:rPr>
          <w:sz w:val="28"/>
          <w:szCs w:val="28"/>
        </w:rPr>
        <w:t>Адре</w:t>
      </w:r>
      <w:proofErr w:type="gramStart"/>
      <w:r w:rsidRPr="00A26F75">
        <w:rPr>
          <w:sz w:val="28"/>
          <w:szCs w:val="28"/>
        </w:rPr>
        <w:t>с</w:t>
      </w:r>
      <w:r w:rsidR="00A26F75">
        <w:rPr>
          <w:sz w:val="28"/>
          <w:szCs w:val="28"/>
        </w:rPr>
        <w:t>(</w:t>
      </w:r>
      <w:proofErr w:type="gramEnd"/>
      <w:r w:rsidRPr="00A26F75">
        <w:rPr>
          <w:sz w:val="28"/>
          <w:szCs w:val="28"/>
        </w:rPr>
        <w:t>а</w:t>
      </w:r>
      <w:r w:rsidR="00A26F75">
        <w:rPr>
          <w:sz w:val="28"/>
          <w:szCs w:val="28"/>
        </w:rPr>
        <w:t>)</w:t>
      </w:r>
      <w:r w:rsidRPr="00A26F75">
        <w:rPr>
          <w:sz w:val="28"/>
          <w:szCs w:val="28"/>
        </w:rPr>
        <w:t xml:space="preserve"> </w:t>
      </w:r>
      <w:r w:rsidR="00A26F75">
        <w:rPr>
          <w:sz w:val="28"/>
          <w:szCs w:val="28"/>
        </w:rPr>
        <w:t>мест осуществления лицензируемого вида</w:t>
      </w:r>
      <w:r w:rsidRPr="00A26F75">
        <w:rPr>
          <w:sz w:val="28"/>
          <w:szCs w:val="28"/>
        </w:rPr>
        <w:t xml:space="preserve"> деятельности:</w:t>
      </w:r>
    </w:p>
    <w:p w:rsidR="00E3782B" w:rsidRPr="00B61FEF" w:rsidRDefault="00E95D54" w:rsidP="00E95D54">
      <w:pPr>
        <w:shd w:val="clear" w:color="auto" w:fill="FFFFFF"/>
        <w:tabs>
          <w:tab w:val="left" w:leader="underscore" w:pos="9245"/>
        </w:tabs>
        <w:ind w:left="284" w:hanging="284"/>
        <w:rPr>
          <w:sz w:val="28"/>
          <w:szCs w:val="28"/>
        </w:rPr>
      </w:pPr>
      <w:r w:rsidRPr="00B61FEF">
        <w:rPr>
          <w:sz w:val="28"/>
          <w:szCs w:val="28"/>
        </w:rPr>
        <w:t xml:space="preserve">1. </w:t>
      </w:r>
      <w:hyperlink r:id="rId9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687420, Забайкальский</w:t>
        </w:r>
        <w:r w:rsidR="00106E27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край, Могойтуйский район,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пгт. Могойтуй, ул.</w:t>
        </w:r>
        <w:r w:rsidR="00A26F75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Зугалайская, 16 б</w:t>
        </w:r>
      </w:hyperlink>
      <w:r w:rsidR="00E3782B" w:rsidRPr="00B61FEF">
        <w:rPr>
          <w:sz w:val="28"/>
          <w:szCs w:val="28"/>
        </w:rPr>
        <w:t>    </w:t>
      </w:r>
    </w:p>
    <w:p w:rsidR="00B31DEB" w:rsidRPr="00A26F75" w:rsidRDefault="00DD2F89" w:rsidP="00A26F75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r w:rsidRPr="00B61FEF">
        <w:rPr>
          <w:bCs/>
          <w:sz w:val="16"/>
          <w:szCs w:val="16"/>
        </w:rPr>
        <w:t xml:space="preserve"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</w:t>
      </w:r>
      <w:r w:rsidRPr="00B61FEF">
        <w:rPr>
          <w:bCs/>
          <w:sz w:val="16"/>
          <w:szCs w:val="16"/>
        </w:rPr>
        <w:lastRenderedPageBreak/>
        <w:t>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(пересадке) органов и (или) тканей, обращении донорской крови и (или) ее компонентов в медицинских целях.</w:t>
      </w:r>
    </w:p>
    <w:p w:rsidR="00B31DEB" w:rsidRPr="00B61FEF" w:rsidRDefault="00B31DEB" w:rsidP="004B57D0">
      <w:pPr>
        <w:rPr>
          <w:sz w:val="28"/>
          <w:szCs w:val="28"/>
        </w:rPr>
      </w:pPr>
      <w:r w:rsidRPr="00B61FEF">
        <w:rPr>
          <w:sz w:val="28"/>
          <w:szCs w:val="28"/>
        </w:rPr>
        <w:t>Работы (услуги), выполняемые:</w:t>
      </w:r>
    </w:p>
    <w:p w:rsidR="00E333BC" w:rsidRPr="00B61FEF" w:rsidRDefault="004B57D0" w:rsidP="004B57D0">
      <w:pPr>
        <w:rPr>
          <w:sz w:val="28"/>
          <w:szCs w:val="28"/>
        </w:rPr>
      </w:pPr>
      <w:r w:rsidRPr="00B61FEF">
        <w:rPr>
          <w:sz w:val="28"/>
          <w:szCs w:val="28"/>
        </w:rPr>
        <w:t>2</w:t>
      </w:r>
      <w:r w:rsidR="005C6E07" w:rsidRPr="00B61FEF">
        <w:rPr>
          <w:sz w:val="28"/>
          <w:szCs w:val="28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="005C6E07" w:rsidRPr="00B61FEF">
        <w:rPr>
          <w:sz w:val="28"/>
          <w:szCs w:val="28"/>
        </w:rPr>
        <w:br/>
      </w:r>
      <w:r w:rsidRPr="00B61FEF">
        <w:rPr>
          <w:sz w:val="28"/>
          <w:szCs w:val="28"/>
        </w:rPr>
        <w:t>1)</w:t>
      </w:r>
      <w:r w:rsidR="005C6E07" w:rsidRPr="00B61FEF">
        <w:rPr>
          <w:sz w:val="28"/>
          <w:szCs w:val="28"/>
        </w:rPr>
        <w:t xml:space="preserve"> при оказании первичной доврачебной медико-санитарной помощи в амбулаторных условиях по:</w:t>
      </w:r>
      <w:r w:rsidR="005C6E07" w:rsidRPr="00B61FEF">
        <w:rPr>
          <w:sz w:val="28"/>
          <w:szCs w:val="28"/>
        </w:rPr>
        <w:br/>
        <w:t>акушерскому делу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анестезиологии и реаниматологии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бактериологии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вакцинации (проведению профилактических прививок)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гигиеническому воспитанию</w:t>
      </w:r>
      <w:r w:rsidR="00E45F90" w:rsidRPr="00B61FEF">
        <w:rPr>
          <w:sz w:val="28"/>
          <w:szCs w:val="28"/>
        </w:rPr>
        <w:t>,</w:t>
      </w:r>
    </w:p>
    <w:p w:rsidR="00E333BC" w:rsidRPr="00B61FEF" w:rsidRDefault="00E333BC" w:rsidP="004B57D0">
      <w:pPr>
        <w:rPr>
          <w:sz w:val="28"/>
          <w:szCs w:val="28"/>
        </w:rPr>
      </w:pPr>
      <w:r w:rsidRPr="00B61FEF">
        <w:rPr>
          <w:sz w:val="28"/>
          <w:szCs w:val="28"/>
        </w:rPr>
        <w:t>дезинфектологии,</w:t>
      </w:r>
      <w:r w:rsidR="005C6E07" w:rsidRPr="00B61FEF">
        <w:rPr>
          <w:sz w:val="28"/>
          <w:szCs w:val="28"/>
        </w:rPr>
        <w:br/>
        <w:t>лабораторному делу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лабораторной диагностике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лечебному делу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медицинской статистике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медицинскому массажу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неотложной медицинской помощи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операционному делу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организации сестринского дела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паразитологии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рентгенологии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сестринскому делу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сестринскому делу в педиатрии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стоматологии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стоматологии ортопедической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физиотерапии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функциональной диагностике</w:t>
      </w:r>
      <w:r w:rsidR="00E45F90" w:rsidRPr="00B61FEF">
        <w:rPr>
          <w:sz w:val="28"/>
          <w:szCs w:val="28"/>
        </w:rPr>
        <w:t>,</w:t>
      </w:r>
    </w:p>
    <w:p w:rsidR="00E333BC" w:rsidRPr="00B61FEF" w:rsidRDefault="00E333BC" w:rsidP="004B57D0">
      <w:pPr>
        <w:rPr>
          <w:sz w:val="28"/>
          <w:szCs w:val="28"/>
        </w:rPr>
      </w:pPr>
      <w:r w:rsidRPr="00B61FEF">
        <w:rPr>
          <w:sz w:val="28"/>
          <w:szCs w:val="28"/>
        </w:rPr>
        <w:t>эпидемиологии,</w:t>
      </w:r>
      <w:r w:rsidR="005C6E07" w:rsidRPr="00B61FEF">
        <w:rPr>
          <w:sz w:val="28"/>
          <w:szCs w:val="28"/>
        </w:rPr>
        <w:br/>
      </w:r>
      <w:r w:rsidR="004B57D0" w:rsidRPr="00B61FEF">
        <w:rPr>
          <w:sz w:val="28"/>
          <w:szCs w:val="28"/>
        </w:rPr>
        <w:t>2)</w:t>
      </w:r>
      <w:r w:rsidR="005C6E07" w:rsidRPr="00B61FEF">
        <w:rPr>
          <w:sz w:val="28"/>
          <w:szCs w:val="28"/>
        </w:rPr>
        <w:t xml:space="preserve"> при оказании первичной врачебной медико-санитарной помощи в амбулаторных условиях по:</w:t>
      </w:r>
      <w:r w:rsidR="005C6E07" w:rsidRPr="00B61FEF">
        <w:rPr>
          <w:sz w:val="28"/>
          <w:szCs w:val="28"/>
        </w:rPr>
        <w:br/>
        <w:t>вакцинации (проведению профилактических прививок)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неотложной медицинской помощи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общей врачебной практике (семейной медицине)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организации здравоохранения и общественному здоровью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педиатрии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терапии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управлению сестринской деятельностью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</w:r>
      <w:r w:rsidR="004B57D0" w:rsidRPr="00B61FEF">
        <w:rPr>
          <w:sz w:val="28"/>
          <w:szCs w:val="28"/>
        </w:rPr>
        <w:t>3)</w:t>
      </w:r>
      <w:r w:rsidR="005C6E07" w:rsidRPr="00B61FEF">
        <w:rPr>
          <w:sz w:val="28"/>
          <w:szCs w:val="28"/>
        </w:rPr>
        <w:t xml:space="preserve"> при оказании первичной врачебной медико-санитарной помощи в условиях дневного стационара по:</w:t>
      </w:r>
      <w:r w:rsidR="005C6E07" w:rsidRPr="00B61FEF">
        <w:rPr>
          <w:sz w:val="28"/>
          <w:szCs w:val="28"/>
        </w:rPr>
        <w:br/>
        <w:t>клинической лабораторной диагностике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неотложной медицинской помощи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общей врачебной практике (семейной медицине)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организации здравоохранения и общественному здоровью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педиатрии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терапии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</w:r>
      <w:r w:rsidR="005C6E07" w:rsidRPr="00B61FEF">
        <w:rPr>
          <w:sz w:val="28"/>
          <w:szCs w:val="28"/>
        </w:rPr>
        <w:lastRenderedPageBreak/>
        <w:t>управлению сестринской деятельностью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</w:r>
      <w:r w:rsidR="004B57D0" w:rsidRPr="00B61FEF">
        <w:rPr>
          <w:sz w:val="28"/>
          <w:szCs w:val="28"/>
        </w:rPr>
        <w:t>4)</w:t>
      </w:r>
      <w:r w:rsidR="005C6E07" w:rsidRPr="00B61FEF">
        <w:rPr>
          <w:sz w:val="28"/>
          <w:szCs w:val="28"/>
        </w:rPr>
        <w:t xml:space="preserve"> при оказании первичной специализированной медико-санитарной помощи в амбулаторных условиях по:</w:t>
      </w:r>
      <w:r w:rsidR="005C6E07" w:rsidRPr="00B61FEF">
        <w:rPr>
          <w:sz w:val="28"/>
          <w:szCs w:val="28"/>
        </w:rPr>
        <w:br/>
        <w:t>акушерству и гинекологии (за исключением использования вспомогательных репродуктивных технологий)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анестезиологии и реаниматологии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бактериологии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гигиеническому воспитанию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дерматовенерологии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детской хирургии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диетологии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инфекционным болезням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клинической лабораторной диагностике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клинической фармакологии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медицинской статистике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неврологии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неотложной медицинской помощи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онкологии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организации здравоохранения и общественному здоровью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оториноларингологии (за исключением кохлеарной имплантации)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офтальмологии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паразитологии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профпатологии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психиатрии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психиатрии-наркологии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рентгенологии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рефлексотерапии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стоматологии детской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стоматологии общей практики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стоматологии ортопедической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стоматологии терапевтической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стоматологии хирургической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травматологии и ортопедии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ультразвуковой диагностике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управлению сестринской деятельностью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урологии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физиотерапии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фтизиатрии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функциональной диагностике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хирургии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эндокринологии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эндоскопии</w:t>
      </w:r>
      <w:r w:rsidR="00E45F90" w:rsidRPr="00B61FEF">
        <w:rPr>
          <w:sz w:val="28"/>
          <w:szCs w:val="28"/>
        </w:rPr>
        <w:t>,</w:t>
      </w:r>
    </w:p>
    <w:p w:rsidR="002D698F" w:rsidRPr="00B61FEF" w:rsidRDefault="00106E27" w:rsidP="004B57D0">
      <w:pPr>
        <w:rPr>
          <w:sz w:val="28"/>
          <w:szCs w:val="28"/>
        </w:rPr>
      </w:pPr>
      <w:r>
        <w:rPr>
          <w:sz w:val="28"/>
          <w:szCs w:val="28"/>
        </w:rPr>
        <w:t>эпидемиологии.</w:t>
      </w:r>
      <w:r w:rsidR="005C6E07" w:rsidRPr="00B61FEF">
        <w:rPr>
          <w:sz w:val="28"/>
          <w:szCs w:val="28"/>
        </w:rPr>
        <w:br/>
      </w:r>
      <w:r w:rsidR="004B57D0" w:rsidRPr="00B61FEF">
        <w:rPr>
          <w:sz w:val="28"/>
          <w:szCs w:val="28"/>
        </w:rPr>
        <w:t>3</w:t>
      </w:r>
      <w:r w:rsidR="005C6E07" w:rsidRPr="00B61FEF">
        <w:rPr>
          <w:sz w:val="28"/>
          <w:szCs w:val="28"/>
        </w:rPr>
        <w:t xml:space="preserve">. </w:t>
      </w:r>
      <w:proofErr w:type="gramStart"/>
      <w:r w:rsidR="005C6E07" w:rsidRPr="00B61FEF">
        <w:rPr>
          <w:sz w:val="28"/>
          <w:szCs w:val="28"/>
        </w:rPr>
        <w:t>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  <w:r w:rsidR="005C6E07" w:rsidRPr="00B61FEF">
        <w:rPr>
          <w:sz w:val="28"/>
          <w:szCs w:val="28"/>
        </w:rPr>
        <w:br/>
      </w:r>
      <w:r w:rsidR="004B57D0" w:rsidRPr="00B61FEF">
        <w:rPr>
          <w:sz w:val="28"/>
          <w:szCs w:val="28"/>
        </w:rPr>
        <w:t xml:space="preserve">2) </w:t>
      </w:r>
      <w:r w:rsidR="005C6E07" w:rsidRPr="00B61FEF">
        <w:rPr>
          <w:sz w:val="28"/>
          <w:szCs w:val="28"/>
        </w:rPr>
        <w:t>при оказании специализированной медицинской помощи в стационарных условиях по:</w:t>
      </w:r>
      <w:r w:rsidR="005C6E07" w:rsidRPr="00B61FEF">
        <w:rPr>
          <w:sz w:val="28"/>
          <w:szCs w:val="28"/>
        </w:rPr>
        <w:br/>
      </w:r>
      <w:r w:rsidR="005C6E07" w:rsidRPr="00B61FEF">
        <w:rPr>
          <w:sz w:val="28"/>
          <w:szCs w:val="28"/>
        </w:rPr>
        <w:lastRenderedPageBreak/>
        <w:t>акушерскому делу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акушерству и гинекологии (за исключением использования вспомогательных репродуктивных технологий)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анестезиологии и реаниматологии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бактериологии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вакцинации (проведению профилактических прививок)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диетологии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инфекционным болезням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клинической лабораторной диагностике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лабораторной диагностике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лабораторному делу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медицинской статистике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неврологии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неонатологии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общей практике</w:t>
      </w:r>
      <w:proofErr w:type="gramEnd"/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</w:r>
      <w:proofErr w:type="gramStart"/>
      <w:r w:rsidR="005C6E07" w:rsidRPr="00B61FEF">
        <w:rPr>
          <w:sz w:val="28"/>
          <w:szCs w:val="28"/>
        </w:rPr>
        <w:t>операционному делу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организации здравоохранения и общественному здоровью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организации сестринского дела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педиатрии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рентгенологии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сестринскому делу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сестринскому делу в педиатрии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терапии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травматологии и ортопедии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трансфузиологии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ультразвуковой диагностике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управлению сестринской деятельностью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физиотерапии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функциональной диагностике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хирургии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эндоскопии</w:t>
      </w:r>
      <w:r>
        <w:rPr>
          <w:sz w:val="28"/>
          <w:szCs w:val="28"/>
        </w:rPr>
        <w:t>.</w:t>
      </w:r>
      <w:r w:rsidR="005C6E07" w:rsidRPr="00B61FEF">
        <w:rPr>
          <w:sz w:val="28"/>
          <w:szCs w:val="28"/>
        </w:rPr>
        <w:br/>
      </w:r>
      <w:r w:rsidR="004B57D0" w:rsidRPr="00B61FEF">
        <w:rPr>
          <w:sz w:val="28"/>
          <w:szCs w:val="28"/>
        </w:rPr>
        <w:t>4</w:t>
      </w:r>
      <w:r w:rsidR="005C6E07" w:rsidRPr="00B61FEF">
        <w:rPr>
          <w:sz w:val="28"/>
          <w:szCs w:val="28"/>
        </w:rPr>
        <w:t>.</w:t>
      </w:r>
      <w:proofErr w:type="gramEnd"/>
      <w:r w:rsidR="005C6E07" w:rsidRPr="00B61FEF">
        <w:rPr>
          <w:sz w:val="28"/>
          <w:szCs w:val="28"/>
        </w:rPr>
        <w:t xml:space="preserve"> </w:t>
      </w:r>
      <w:proofErr w:type="gramStart"/>
      <w:r w:rsidR="005C6E07" w:rsidRPr="00B61FEF">
        <w:rPr>
          <w:sz w:val="28"/>
          <w:szCs w:val="28"/>
        </w:rPr>
        <w:t>При оказании скорой, в том числе скорой специализированной, медицинской помощи организуются и выполняются следующие работы (услуги):</w:t>
      </w:r>
      <w:r w:rsidR="005C6E07" w:rsidRPr="00B61FEF">
        <w:rPr>
          <w:sz w:val="28"/>
          <w:szCs w:val="28"/>
        </w:rPr>
        <w:br/>
      </w:r>
      <w:r w:rsidR="004B57D0" w:rsidRPr="00B61FEF">
        <w:rPr>
          <w:sz w:val="28"/>
          <w:szCs w:val="28"/>
        </w:rPr>
        <w:t>1)</w:t>
      </w:r>
      <w:r w:rsidR="005C6E07" w:rsidRPr="00B61FEF">
        <w:rPr>
          <w:sz w:val="28"/>
          <w:szCs w:val="28"/>
        </w:rPr>
        <w:t xml:space="preserve"> при оказании скорой медицинской помощи вне медицинской организации по:</w:t>
      </w:r>
      <w:r w:rsidR="005C6E07" w:rsidRPr="00B61FEF">
        <w:rPr>
          <w:sz w:val="28"/>
          <w:szCs w:val="28"/>
        </w:rPr>
        <w:br/>
        <w:t>скорой медицинской помощи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</w:r>
      <w:r w:rsidR="004B57D0" w:rsidRPr="00B61FEF">
        <w:rPr>
          <w:sz w:val="28"/>
          <w:szCs w:val="28"/>
        </w:rPr>
        <w:t>3)</w:t>
      </w:r>
      <w:r w:rsidR="005C6E07" w:rsidRPr="00B61FEF">
        <w:rPr>
          <w:sz w:val="28"/>
          <w:szCs w:val="28"/>
        </w:rPr>
        <w:t xml:space="preserve"> при оказании скорой медицинской помощи в амбулаторных условиях по:</w:t>
      </w:r>
      <w:r w:rsidR="005C6E07" w:rsidRPr="00B61FEF">
        <w:rPr>
          <w:sz w:val="28"/>
          <w:szCs w:val="28"/>
        </w:rPr>
        <w:br/>
        <w:t>организации здравоохранения и общественному здоровью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скорой медицинской помощи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управлению сестринской деятельностью</w:t>
      </w:r>
      <w:r>
        <w:rPr>
          <w:sz w:val="28"/>
          <w:szCs w:val="28"/>
        </w:rPr>
        <w:t>.</w:t>
      </w:r>
      <w:r w:rsidR="005C6E07" w:rsidRPr="00B61FEF">
        <w:rPr>
          <w:sz w:val="28"/>
          <w:szCs w:val="28"/>
        </w:rPr>
        <w:br/>
      </w:r>
      <w:r w:rsidR="004B57D0" w:rsidRPr="00B61FEF">
        <w:rPr>
          <w:sz w:val="28"/>
          <w:szCs w:val="28"/>
        </w:rPr>
        <w:t>7</w:t>
      </w:r>
      <w:r w:rsidR="005C6E07" w:rsidRPr="00B61FEF">
        <w:rPr>
          <w:sz w:val="28"/>
          <w:szCs w:val="28"/>
        </w:rPr>
        <w:t>.</w:t>
      </w:r>
      <w:proofErr w:type="gramEnd"/>
      <w:r w:rsidR="005C6E07" w:rsidRPr="00B61FEF">
        <w:rPr>
          <w:sz w:val="28"/>
          <w:szCs w:val="28"/>
        </w:rPr>
        <w:t xml:space="preserve"> </w:t>
      </w:r>
      <w:proofErr w:type="gramStart"/>
      <w:r w:rsidR="005C6E07" w:rsidRPr="00B61FEF">
        <w:rPr>
          <w:sz w:val="28"/>
          <w:szCs w:val="28"/>
        </w:rPr>
        <w:t>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="005C6E07" w:rsidRPr="00B61FEF">
        <w:rPr>
          <w:sz w:val="28"/>
          <w:szCs w:val="28"/>
        </w:rPr>
        <w:br/>
      </w:r>
      <w:r w:rsidR="008F5F0B" w:rsidRPr="00B61FEF">
        <w:rPr>
          <w:sz w:val="28"/>
          <w:szCs w:val="28"/>
        </w:rPr>
        <w:t>1)</w:t>
      </w:r>
      <w:r w:rsidR="005C6E07" w:rsidRPr="00B61FEF">
        <w:rPr>
          <w:sz w:val="28"/>
          <w:szCs w:val="28"/>
        </w:rPr>
        <w:t xml:space="preserve"> при проведении медицинских осмотров по:</w:t>
      </w:r>
      <w:r w:rsidR="005C6E07" w:rsidRPr="00B61FEF">
        <w:rPr>
          <w:sz w:val="28"/>
          <w:szCs w:val="28"/>
        </w:rPr>
        <w:br/>
        <w:t>медицинским осмотрам (предварительным, периодическим)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медицинским осмотрам (предрейсовым, послерейсовым)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медицинским осмотрам профилактическим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</w:r>
      <w:r w:rsidR="008F5F0B" w:rsidRPr="00B61FEF">
        <w:rPr>
          <w:sz w:val="28"/>
          <w:szCs w:val="28"/>
        </w:rPr>
        <w:lastRenderedPageBreak/>
        <w:t>2)</w:t>
      </w:r>
      <w:r w:rsidR="005C6E07" w:rsidRPr="00B61FEF">
        <w:rPr>
          <w:sz w:val="28"/>
          <w:szCs w:val="28"/>
        </w:rPr>
        <w:t xml:space="preserve"> при проведении медицинских освидетельствований:</w:t>
      </w:r>
      <w:r w:rsidR="005C6E07" w:rsidRPr="00B61FEF">
        <w:rPr>
          <w:sz w:val="28"/>
          <w:szCs w:val="28"/>
        </w:rPr>
        <w:br/>
        <w:t>медицинскому освидетельствованию кандидатов в усыновители, опекуны (попечители) или приемные родители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</w:r>
      <w:r w:rsidR="002D698F" w:rsidRPr="00B61FEF">
        <w:rPr>
          <w:sz w:val="28"/>
          <w:szCs w:val="28"/>
        </w:rPr>
        <w:t>медицинскому освидетельствованию на выявление ВИЧ-инфекции,</w:t>
      </w:r>
      <w:proofErr w:type="gramEnd"/>
    </w:p>
    <w:p w:rsidR="00106E27" w:rsidRDefault="005C6E07" w:rsidP="004B57D0">
      <w:pPr>
        <w:rPr>
          <w:sz w:val="28"/>
          <w:szCs w:val="28"/>
        </w:rPr>
      </w:pPr>
      <w:proofErr w:type="gramStart"/>
      <w:r w:rsidRPr="00B61FEF">
        <w:rPr>
          <w:sz w:val="28"/>
          <w:szCs w:val="28"/>
        </w:rPr>
        <w:t>медицинскому освидетельствованию на наличие инфекционных заболеваний, представляющих опасность для окружающих и являющихся основанием для отказа иностранным гражданам и лицам без гражданства в выдаче либо аннулировании разрешения на временное проживание, или вида на жительство, или разрешения на работу в Российской Федерации</w:t>
      </w:r>
      <w:r w:rsidRPr="00B61FEF">
        <w:rPr>
          <w:sz w:val="28"/>
          <w:szCs w:val="28"/>
        </w:rPr>
        <w:br/>
        <w:t>медицинскому освидетельствованию на наличие медицинских противопоказаний к управлению транспортным средством</w:t>
      </w:r>
      <w:r w:rsidR="00C209E5" w:rsidRPr="00B61FEF">
        <w:rPr>
          <w:sz w:val="28"/>
          <w:szCs w:val="28"/>
        </w:rPr>
        <w:t>,</w:t>
      </w:r>
      <w:r w:rsidRPr="00B61FEF">
        <w:rPr>
          <w:sz w:val="28"/>
          <w:szCs w:val="28"/>
        </w:rPr>
        <w:br/>
        <w:t>медицинскому освидетельствованию на наличие медицинских противопоказаний к владению оружием</w:t>
      </w:r>
      <w:r w:rsidR="00C209E5" w:rsidRPr="00B61FEF">
        <w:rPr>
          <w:sz w:val="28"/>
          <w:szCs w:val="28"/>
        </w:rPr>
        <w:t>,</w:t>
      </w:r>
      <w:r w:rsidRPr="00B61FEF">
        <w:rPr>
          <w:sz w:val="28"/>
          <w:szCs w:val="28"/>
        </w:rPr>
        <w:br/>
        <w:t>медицинскому</w:t>
      </w:r>
      <w:proofErr w:type="gramEnd"/>
      <w:r w:rsidRPr="00B61FEF">
        <w:rPr>
          <w:sz w:val="28"/>
          <w:szCs w:val="28"/>
        </w:rPr>
        <w:t xml:space="preserve"> освидетельствованию на состояние опьянения (алкогольного, наркотического или иного токсического)</w:t>
      </w:r>
      <w:r w:rsidR="00C209E5" w:rsidRPr="00B61FEF">
        <w:rPr>
          <w:sz w:val="28"/>
          <w:szCs w:val="28"/>
        </w:rPr>
        <w:t>,</w:t>
      </w:r>
      <w:r w:rsidRPr="00B61FEF">
        <w:rPr>
          <w:sz w:val="28"/>
          <w:szCs w:val="28"/>
        </w:rPr>
        <w:br/>
      </w:r>
      <w:r w:rsidR="008F5F0B" w:rsidRPr="00B61FEF">
        <w:rPr>
          <w:sz w:val="28"/>
          <w:szCs w:val="28"/>
        </w:rPr>
        <w:t>3)</w:t>
      </w:r>
      <w:r w:rsidRPr="00B61FEF">
        <w:rPr>
          <w:sz w:val="28"/>
          <w:szCs w:val="28"/>
        </w:rPr>
        <w:t xml:space="preserve"> при проведении медицинских экспертиз по:</w:t>
      </w:r>
      <w:r w:rsidRPr="00B61FEF">
        <w:rPr>
          <w:sz w:val="28"/>
          <w:szCs w:val="28"/>
        </w:rPr>
        <w:br/>
        <w:t>экспертизе качества медицинской помощи</w:t>
      </w:r>
      <w:r w:rsidR="00C209E5" w:rsidRPr="00B61FEF">
        <w:rPr>
          <w:sz w:val="28"/>
          <w:szCs w:val="28"/>
        </w:rPr>
        <w:t>,</w:t>
      </w:r>
      <w:r w:rsidR="007B7DC6" w:rsidRPr="00B61FEF">
        <w:rPr>
          <w:sz w:val="28"/>
          <w:szCs w:val="28"/>
        </w:rPr>
        <w:t xml:space="preserve"> </w:t>
      </w:r>
    </w:p>
    <w:p w:rsidR="00106E27" w:rsidRDefault="005C6E07" w:rsidP="004B57D0">
      <w:pPr>
        <w:rPr>
          <w:sz w:val="28"/>
          <w:szCs w:val="28"/>
        </w:rPr>
      </w:pPr>
      <w:r w:rsidRPr="00B61FEF">
        <w:rPr>
          <w:sz w:val="28"/>
          <w:szCs w:val="28"/>
        </w:rPr>
        <w:t>экспертизе профессиональной пригодности</w:t>
      </w:r>
      <w:r w:rsidR="00C209E5" w:rsidRPr="00B61FEF">
        <w:rPr>
          <w:sz w:val="28"/>
          <w:szCs w:val="28"/>
        </w:rPr>
        <w:t>,</w:t>
      </w:r>
      <w:r w:rsidR="00A17DC7" w:rsidRPr="00B61FEF">
        <w:rPr>
          <w:sz w:val="28"/>
          <w:szCs w:val="28"/>
        </w:rPr>
        <w:t xml:space="preserve"> </w:t>
      </w:r>
    </w:p>
    <w:p w:rsidR="003949E8" w:rsidRPr="00B61FEF" w:rsidRDefault="00A17DC7" w:rsidP="004B57D0">
      <w:pPr>
        <w:rPr>
          <w:sz w:val="28"/>
          <w:szCs w:val="28"/>
        </w:rPr>
      </w:pPr>
      <w:r w:rsidRPr="00B61FEF">
        <w:rPr>
          <w:sz w:val="28"/>
          <w:szCs w:val="28"/>
        </w:rPr>
        <w:t>эксперти</w:t>
      </w:r>
      <w:r w:rsidR="00106E27">
        <w:rPr>
          <w:sz w:val="28"/>
          <w:szCs w:val="28"/>
        </w:rPr>
        <w:t>зе временной нетрудоспособности.</w:t>
      </w:r>
    </w:p>
    <w:p w:rsidR="009B4CEF" w:rsidRPr="00B61FEF" w:rsidRDefault="009B4CEF" w:rsidP="00AE127E">
      <w:pPr>
        <w:rPr>
          <w:sz w:val="28"/>
          <w:szCs w:val="28"/>
        </w:rPr>
      </w:pPr>
    </w:p>
    <w:p w:rsidR="00AE482E" w:rsidRDefault="00DA78B5" w:rsidP="002F14B0">
      <w:pPr>
        <w:shd w:val="clear" w:color="auto" w:fill="FFFFFF"/>
        <w:tabs>
          <w:tab w:val="left" w:leader="underscore" w:pos="9245"/>
        </w:tabs>
        <w:ind w:left="284" w:hanging="284"/>
        <w:rPr>
          <w:sz w:val="28"/>
          <w:szCs w:val="28"/>
        </w:rPr>
      </w:pPr>
      <w:r w:rsidRPr="00B61FEF">
        <w:rPr>
          <w:sz w:val="28"/>
          <w:szCs w:val="28"/>
        </w:rPr>
        <w:t xml:space="preserve">2. </w:t>
      </w:r>
      <w:hyperlink r:id="rId10" w:tgtFrame="_self" w:history="1">
        <w:r w:rsidR="002F14B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674432, Забайкальский край, Могойтуйский район,      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</w:t>
        </w:r>
        <w:r w:rsidR="002F14B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             с.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="002F14B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Хара-Шибирь, ул.</w:t>
        </w:r>
        <w:r w:rsidR="008C2AE9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gramStart"/>
        <w:r w:rsidR="002F14B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Байкальская</w:t>
        </w:r>
        <w:proofErr w:type="gramEnd"/>
        <w:r w:rsidR="002F14B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13</w:t>
        </w:r>
      </w:hyperlink>
      <w:r w:rsidR="002F14B0" w:rsidRPr="00B61FEF">
        <w:rPr>
          <w:sz w:val="28"/>
          <w:szCs w:val="28"/>
        </w:rPr>
        <w:t>        </w:t>
      </w:r>
    </w:p>
    <w:p w:rsidR="00AE482E" w:rsidRPr="008C2AE9" w:rsidRDefault="00AE482E" w:rsidP="00AE482E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E482E" w:rsidRPr="00B61FEF" w:rsidRDefault="00AE482E" w:rsidP="00AE482E">
      <w:pPr>
        <w:rPr>
          <w:sz w:val="28"/>
          <w:szCs w:val="28"/>
        </w:rPr>
      </w:pPr>
      <w:r w:rsidRPr="00B61FEF">
        <w:rPr>
          <w:sz w:val="28"/>
          <w:szCs w:val="28"/>
        </w:rPr>
        <w:t>Работы (услуги), выполняемые:</w:t>
      </w:r>
    </w:p>
    <w:p w:rsidR="00AE482E" w:rsidRPr="00B61FEF" w:rsidRDefault="00AE482E" w:rsidP="00AE482E">
      <w:pPr>
        <w:rPr>
          <w:sz w:val="28"/>
          <w:szCs w:val="28"/>
        </w:rPr>
      </w:pPr>
      <w:r w:rsidRPr="00B61FEF">
        <w:rPr>
          <w:sz w:val="28"/>
          <w:szCs w:val="28"/>
        </w:rPr>
        <w:t xml:space="preserve">2. </w:t>
      </w:r>
      <w:proofErr w:type="gramStart"/>
      <w:r w:rsidRPr="00B61FEF">
        <w:rPr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B61FEF">
        <w:rPr>
          <w:sz w:val="28"/>
          <w:szCs w:val="28"/>
        </w:rPr>
        <w:br/>
        <w:t>акушерскому делу,</w:t>
      </w:r>
      <w:r w:rsidRPr="00B61FEF">
        <w:rPr>
          <w:sz w:val="28"/>
          <w:szCs w:val="28"/>
        </w:rPr>
        <w:br/>
        <w:t>вакцинации (проведению профилактических прививок),</w:t>
      </w:r>
      <w:r w:rsidRPr="00B61FEF">
        <w:rPr>
          <w:sz w:val="28"/>
          <w:szCs w:val="28"/>
        </w:rPr>
        <w:br/>
        <w:t>гигиеническому воспитанию,</w:t>
      </w:r>
      <w:r w:rsidRPr="00B61FEF">
        <w:rPr>
          <w:sz w:val="28"/>
          <w:szCs w:val="28"/>
        </w:rPr>
        <w:br/>
        <w:t>лабораторной диагностике,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практике,</w:t>
      </w:r>
      <w:r w:rsidRPr="00B61FEF">
        <w:rPr>
          <w:sz w:val="28"/>
          <w:szCs w:val="28"/>
        </w:rPr>
        <w:br/>
        <w:t>паразитологии,</w:t>
      </w:r>
      <w:r w:rsidRPr="00B61FEF">
        <w:rPr>
          <w:sz w:val="28"/>
          <w:szCs w:val="28"/>
        </w:rPr>
        <w:br/>
      </w:r>
      <w:r w:rsidRPr="001266CD">
        <w:rPr>
          <w:sz w:val="28"/>
          <w:szCs w:val="28"/>
        </w:rPr>
        <w:t>рентгенологии,</w:t>
      </w:r>
      <w:r w:rsidRPr="00B61FEF">
        <w:rPr>
          <w:sz w:val="28"/>
          <w:szCs w:val="28"/>
        </w:rPr>
        <w:br/>
        <w:t>сестринскому делу,</w:t>
      </w:r>
      <w:r w:rsidRPr="00B61FEF">
        <w:rPr>
          <w:sz w:val="28"/>
          <w:szCs w:val="28"/>
        </w:rPr>
        <w:br/>
        <w:t>сестринскому делу в педиатрии,</w:t>
      </w:r>
      <w:r w:rsidRPr="00B61FEF">
        <w:rPr>
          <w:sz w:val="28"/>
          <w:szCs w:val="28"/>
        </w:rPr>
        <w:br/>
        <w:t>стоматологии,</w:t>
      </w:r>
      <w:r w:rsidRPr="00B61FEF">
        <w:rPr>
          <w:sz w:val="28"/>
          <w:szCs w:val="28"/>
        </w:rPr>
        <w:br/>
        <w:t>физиотерапии,</w:t>
      </w:r>
      <w:r w:rsidRPr="00B61FEF">
        <w:rPr>
          <w:sz w:val="28"/>
          <w:szCs w:val="28"/>
        </w:rPr>
        <w:br/>
        <w:t>2) при оказании первичной врачебной медико-санитарной</w:t>
      </w:r>
      <w:proofErr w:type="gramEnd"/>
      <w:r w:rsidRPr="00B61FEF">
        <w:rPr>
          <w:sz w:val="28"/>
          <w:szCs w:val="28"/>
        </w:rPr>
        <w:t xml:space="preserve"> </w:t>
      </w:r>
      <w:proofErr w:type="gramStart"/>
      <w:r w:rsidRPr="00B61FEF">
        <w:rPr>
          <w:sz w:val="28"/>
          <w:szCs w:val="28"/>
        </w:rPr>
        <w:t>помощи в амбулаторных условиях по: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</w:r>
      <w:r w:rsidRPr="00B61FEF">
        <w:rPr>
          <w:sz w:val="28"/>
          <w:szCs w:val="28"/>
        </w:rPr>
        <w:lastRenderedPageBreak/>
        <w:t>организации здравоохранения и общественному здоровью,</w:t>
      </w:r>
      <w:r w:rsidRPr="00B61FEF">
        <w:rPr>
          <w:sz w:val="28"/>
          <w:szCs w:val="28"/>
        </w:rPr>
        <w:br/>
        <w:t>педиатрии,</w:t>
      </w:r>
      <w:r w:rsidRPr="00B61FEF">
        <w:rPr>
          <w:sz w:val="28"/>
          <w:szCs w:val="28"/>
        </w:rPr>
        <w:br/>
        <w:t>терапии,</w:t>
      </w:r>
      <w:r w:rsidRPr="00B61FEF">
        <w:rPr>
          <w:sz w:val="28"/>
          <w:szCs w:val="28"/>
        </w:rPr>
        <w:br/>
        <w:t>3) при оказании первичной врачебной медико-санитарной помощи в условиях дневного стационара по: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  <w:t>педиатрии,</w:t>
      </w:r>
      <w:r w:rsidRPr="00B61FEF">
        <w:rPr>
          <w:sz w:val="28"/>
          <w:szCs w:val="28"/>
        </w:rPr>
        <w:br/>
        <w:t>терапии,</w:t>
      </w:r>
      <w:r w:rsidRPr="00B61FEF">
        <w:rPr>
          <w:sz w:val="28"/>
          <w:szCs w:val="28"/>
        </w:rPr>
        <w:br/>
        <w:t>4) при оказании первичной специализированной медико-санитарной помощи в амбулаторных условиях по:</w:t>
      </w:r>
      <w:r w:rsidRPr="00B61FEF">
        <w:rPr>
          <w:sz w:val="28"/>
          <w:szCs w:val="28"/>
        </w:rPr>
        <w:br/>
        <w:t>стоматологии общей практики</w:t>
      </w:r>
      <w:r w:rsidRPr="00B61FEF">
        <w:rPr>
          <w:sz w:val="28"/>
          <w:szCs w:val="28"/>
        </w:rPr>
        <w:br/>
        <w:t>3.</w:t>
      </w:r>
      <w:proofErr w:type="gramEnd"/>
      <w:r w:rsidRPr="00B61FEF">
        <w:rPr>
          <w:sz w:val="28"/>
          <w:szCs w:val="28"/>
        </w:rPr>
        <w:t xml:space="preserve">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  <w:r w:rsidRPr="00B61FEF">
        <w:rPr>
          <w:sz w:val="28"/>
          <w:szCs w:val="28"/>
        </w:rPr>
        <w:br/>
        <w:t>2) при оказании специализированной медицинской помощи в стационарных условиях по:</w:t>
      </w:r>
      <w:r w:rsidRPr="00B61FEF">
        <w:rPr>
          <w:sz w:val="28"/>
          <w:szCs w:val="28"/>
        </w:rPr>
        <w:br/>
        <w:t>общей практике, педиатрии, терапии,</w:t>
      </w:r>
      <w:r w:rsidRPr="00B61FEF">
        <w:rPr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проведении медицинских осмотров по:</w:t>
      </w:r>
      <w:r w:rsidRPr="00B61FEF">
        <w:rPr>
          <w:sz w:val="28"/>
          <w:szCs w:val="28"/>
        </w:rPr>
        <w:br/>
        <w:t>медицинским осмотрам (предрейсовым, послерейсовым),</w:t>
      </w:r>
      <w:r w:rsidRPr="00B61FEF">
        <w:rPr>
          <w:sz w:val="28"/>
          <w:szCs w:val="28"/>
        </w:rPr>
        <w:br/>
        <w:t>3) при проведении медицинских экспертиз по:</w:t>
      </w:r>
      <w:r w:rsidRPr="00B61FEF">
        <w:rPr>
          <w:sz w:val="28"/>
          <w:szCs w:val="28"/>
        </w:rPr>
        <w:br/>
        <w:t>экспертизе качества медицинской помощи,</w:t>
      </w:r>
      <w:r w:rsidRPr="00B61FEF">
        <w:rPr>
          <w:sz w:val="28"/>
          <w:szCs w:val="28"/>
        </w:rPr>
        <w:br/>
        <w:t>экспертизе временной нетрудоспособности,</w:t>
      </w:r>
    </w:p>
    <w:p w:rsidR="002F14B0" w:rsidRPr="00B61FEF" w:rsidRDefault="002F14B0" w:rsidP="002F14B0">
      <w:pPr>
        <w:shd w:val="clear" w:color="auto" w:fill="FFFFFF"/>
        <w:tabs>
          <w:tab w:val="left" w:leader="underscore" w:pos="9245"/>
        </w:tabs>
        <w:ind w:left="284" w:hanging="284"/>
        <w:rPr>
          <w:sz w:val="28"/>
          <w:szCs w:val="28"/>
        </w:rPr>
      </w:pPr>
      <w:r w:rsidRPr="00B61FEF">
        <w:rPr>
          <w:sz w:val="28"/>
          <w:szCs w:val="28"/>
        </w:rPr>
        <w:t>                </w:t>
      </w:r>
    </w:p>
    <w:p w:rsidR="002F14B0" w:rsidRPr="001266CD" w:rsidRDefault="002F14B0" w:rsidP="002F14B0">
      <w:pPr>
        <w:ind w:left="284" w:hanging="284"/>
        <w:rPr>
          <w:sz w:val="28"/>
          <w:szCs w:val="28"/>
        </w:rPr>
      </w:pPr>
      <w:r w:rsidRPr="001266CD">
        <w:rPr>
          <w:sz w:val="28"/>
          <w:szCs w:val="28"/>
        </w:rPr>
        <w:t>3.</w:t>
      </w:r>
      <w:r w:rsidR="00810A34" w:rsidRPr="001266CD">
        <w:rPr>
          <w:sz w:val="28"/>
          <w:szCs w:val="28"/>
        </w:rPr>
        <w:t> </w:t>
      </w:r>
      <w:hyperlink r:id="rId11" w:tgtFrame="_self" w:history="1">
        <w:r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     </w:t>
        </w:r>
        <w:r w:rsidR="006B2850"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</w:t>
        </w:r>
        <w:r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          с.</w:t>
        </w:r>
        <w:r w:rsidR="006B2850"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Ортуй, ул.</w:t>
        </w:r>
        <w:r w:rsidR="008C2AE9"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Шагдарова, 37</w:t>
        </w:r>
      </w:hyperlink>
      <w:r w:rsidRPr="001266CD">
        <w:rPr>
          <w:sz w:val="28"/>
          <w:szCs w:val="28"/>
        </w:rPr>
        <w:t> </w:t>
      </w:r>
    </w:p>
    <w:p w:rsidR="00DA78B5" w:rsidRPr="00B61FEF" w:rsidRDefault="002F14B0" w:rsidP="000E3788">
      <w:pPr>
        <w:ind w:left="284" w:hanging="284"/>
        <w:rPr>
          <w:sz w:val="28"/>
          <w:szCs w:val="28"/>
        </w:rPr>
      </w:pPr>
      <w:r w:rsidRPr="001266CD">
        <w:rPr>
          <w:sz w:val="28"/>
          <w:szCs w:val="28"/>
        </w:rPr>
        <w:t xml:space="preserve">4. </w:t>
      </w:r>
      <w:hyperlink r:id="rId12" w:tgtFrame="_self" w:history="1">
        <w:r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687437, Забайкальский край, Могойтуйский район,                                             с. Боржигантай, ул.</w:t>
        </w:r>
        <w:r w:rsidR="008C2AE9"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Нагорная, 4 а</w:t>
        </w:r>
      </w:hyperlink>
      <w:r w:rsidRPr="00B61FEF">
        <w:rPr>
          <w:sz w:val="28"/>
          <w:szCs w:val="28"/>
        </w:rPr>
        <w:t>             </w:t>
      </w:r>
    </w:p>
    <w:p w:rsidR="00DA78B5" w:rsidRPr="008C2AE9" w:rsidRDefault="00DA78B5" w:rsidP="008C2AE9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A78B5" w:rsidRPr="00B61FEF" w:rsidRDefault="00DA78B5" w:rsidP="00DA78B5">
      <w:pPr>
        <w:rPr>
          <w:sz w:val="28"/>
          <w:szCs w:val="28"/>
        </w:rPr>
      </w:pPr>
      <w:r w:rsidRPr="00B61FEF">
        <w:rPr>
          <w:sz w:val="28"/>
          <w:szCs w:val="28"/>
        </w:rPr>
        <w:t>Работы (услуги), выполняемые:</w:t>
      </w:r>
    </w:p>
    <w:p w:rsidR="00DC67A3" w:rsidRPr="00B61FEF" w:rsidRDefault="00C2087E" w:rsidP="00AE127E">
      <w:pPr>
        <w:rPr>
          <w:sz w:val="28"/>
          <w:szCs w:val="28"/>
        </w:rPr>
      </w:pPr>
      <w:r w:rsidRPr="00B61FEF">
        <w:rPr>
          <w:sz w:val="28"/>
          <w:szCs w:val="28"/>
        </w:rPr>
        <w:t xml:space="preserve">2. </w:t>
      </w:r>
      <w:proofErr w:type="gramStart"/>
      <w:r w:rsidRPr="00B61FEF">
        <w:rPr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B61FEF">
        <w:rPr>
          <w:sz w:val="28"/>
          <w:szCs w:val="28"/>
        </w:rPr>
        <w:br/>
        <w:t>акушерскому делу,</w:t>
      </w:r>
      <w:r w:rsidRPr="00B61FEF">
        <w:rPr>
          <w:sz w:val="28"/>
          <w:szCs w:val="28"/>
        </w:rPr>
        <w:br/>
        <w:t>вакцинации (проведению профилактических прививок),</w:t>
      </w:r>
      <w:r w:rsidRPr="00B61FEF">
        <w:rPr>
          <w:sz w:val="28"/>
          <w:szCs w:val="28"/>
        </w:rPr>
        <w:br/>
        <w:t>гигиеническому воспитанию,</w:t>
      </w:r>
      <w:r w:rsidRPr="00B61FEF">
        <w:rPr>
          <w:sz w:val="28"/>
          <w:szCs w:val="28"/>
        </w:rPr>
        <w:br/>
        <w:t>лабораторной диагностике,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практике,</w:t>
      </w:r>
      <w:r w:rsidRPr="00B61FEF">
        <w:rPr>
          <w:sz w:val="28"/>
          <w:szCs w:val="28"/>
        </w:rPr>
        <w:br/>
        <w:t>паразитологии,</w:t>
      </w:r>
      <w:r w:rsidRPr="00B61FEF">
        <w:rPr>
          <w:sz w:val="28"/>
          <w:szCs w:val="28"/>
        </w:rPr>
        <w:br/>
      </w:r>
      <w:r w:rsidRPr="001266CD">
        <w:rPr>
          <w:sz w:val="28"/>
          <w:szCs w:val="28"/>
        </w:rPr>
        <w:lastRenderedPageBreak/>
        <w:t>рентгенологии,</w:t>
      </w:r>
      <w:r w:rsidRPr="00B61FEF">
        <w:rPr>
          <w:sz w:val="28"/>
          <w:szCs w:val="28"/>
        </w:rPr>
        <w:br/>
        <w:t>сестринскому делу,</w:t>
      </w:r>
      <w:r w:rsidRPr="00B61FEF">
        <w:rPr>
          <w:sz w:val="28"/>
          <w:szCs w:val="28"/>
        </w:rPr>
        <w:br/>
        <w:t>сестринскому делу в педиатрии,</w:t>
      </w:r>
      <w:r w:rsidRPr="00B61FEF">
        <w:rPr>
          <w:sz w:val="28"/>
          <w:szCs w:val="28"/>
        </w:rPr>
        <w:br/>
        <w:t>стоматологии,</w:t>
      </w:r>
      <w:r w:rsidRPr="00B61FEF">
        <w:rPr>
          <w:sz w:val="28"/>
          <w:szCs w:val="28"/>
        </w:rPr>
        <w:br/>
        <w:t>физиотерапии,</w:t>
      </w:r>
      <w:r w:rsidRPr="00B61FEF">
        <w:rPr>
          <w:sz w:val="28"/>
          <w:szCs w:val="28"/>
        </w:rPr>
        <w:br/>
        <w:t>2) при оказании первичной врачебной медико-санитарной</w:t>
      </w:r>
      <w:proofErr w:type="gramEnd"/>
      <w:r w:rsidRPr="00B61FEF">
        <w:rPr>
          <w:sz w:val="28"/>
          <w:szCs w:val="28"/>
        </w:rPr>
        <w:t xml:space="preserve"> </w:t>
      </w:r>
      <w:proofErr w:type="gramStart"/>
      <w:r w:rsidRPr="00B61FEF">
        <w:rPr>
          <w:sz w:val="28"/>
          <w:szCs w:val="28"/>
        </w:rPr>
        <w:t>помощи в амбулаторных условиях по: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  <w:t>педиатрии,</w:t>
      </w:r>
      <w:r w:rsidRPr="00B61FEF">
        <w:rPr>
          <w:sz w:val="28"/>
          <w:szCs w:val="28"/>
        </w:rPr>
        <w:br/>
        <w:t>терапии,</w:t>
      </w:r>
      <w:r w:rsidRPr="00B61FEF">
        <w:rPr>
          <w:sz w:val="28"/>
          <w:szCs w:val="28"/>
        </w:rPr>
        <w:br/>
        <w:t>3) при оказании первичной врачебной медико-санитарной помощи в условиях дневного стационара по: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  <w:t>педиатрии,</w:t>
      </w:r>
      <w:r w:rsidRPr="00B61FEF">
        <w:rPr>
          <w:sz w:val="28"/>
          <w:szCs w:val="28"/>
        </w:rPr>
        <w:br/>
        <w:t>терапии,</w:t>
      </w:r>
      <w:r w:rsidRPr="00B61FEF">
        <w:rPr>
          <w:sz w:val="28"/>
          <w:szCs w:val="28"/>
        </w:rPr>
        <w:br/>
        <w:t>4) при оказании первичной специализированной медико-санитарной помощи в амбулаторных условиях по:</w:t>
      </w:r>
      <w:r w:rsidRPr="00B61FEF">
        <w:rPr>
          <w:sz w:val="28"/>
          <w:szCs w:val="28"/>
        </w:rPr>
        <w:br/>
        <w:t>стоматологии общей практики</w:t>
      </w:r>
      <w:r w:rsidRPr="00B61FEF">
        <w:rPr>
          <w:sz w:val="28"/>
          <w:szCs w:val="28"/>
        </w:rPr>
        <w:br/>
        <w:t>7.</w:t>
      </w:r>
      <w:proofErr w:type="gramEnd"/>
      <w:r w:rsidRPr="00B61FEF">
        <w:rPr>
          <w:sz w:val="28"/>
          <w:szCs w:val="28"/>
        </w:rPr>
        <w:t xml:space="preserve">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проведении медицинских осмотров по:</w:t>
      </w:r>
      <w:r w:rsidRPr="00B61FEF">
        <w:rPr>
          <w:sz w:val="28"/>
          <w:szCs w:val="28"/>
        </w:rPr>
        <w:br/>
        <w:t>медицинским осмотрам (предрейсовым, послерейсовым),</w:t>
      </w:r>
      <w:r w:rsidRPr="00B61FEF">
        <w:rPr>
          <w:sz w:val="28"/>
          <w:szCs w:val="28"/>
        </w:rPr>
        <w:br/>
        <w:t>3) при проведении медицинских экспертиз по:</w:t>
      </w:r>
      <w:r w:rsidRPr="00B61FEF">
        <w:rPr>
          <w:sz w:val="28"/>
          <w:szCs w:val="28"/>
        </w:rPr>
        <w:br/>
        <w:t>эксперти</w:t>
      </w:r>
      <w:r w:rsidR="00AE482E">
        <w:rPr>
          <w:sz w:val="28"/>
          <w:szCs w:val="28"/>
        </w:rPr>
        <w:t>зе временной нетрудоспособности.</w:t>
      </w:r>
    </w:p>
    <w:p w:rsidR="009B4CEF" w:rsidRPr="00B61FEF" w:rsidRDefault="009B4CEF" w:rsidP="00AE127E">
      <w:pPr>
        <w:rPr>
          <w:sz w:val="28"/>
          <w:szCs w:val="28"/>
        </w:rPr>
      </w:pPr>
    </w:p>
    <w:p w:rsidR="00AE127E" w:rsidRPr="00B61FEF" w:rsidRDefault="00D96F88" w:rsidP="00E77E22">
      <w:pPr>
        <w:ind w:left="284" w:hanging="284"/>
        <w:rPr>
          <w:sz w:val="28"/>
          <w:szCs w:val="28"/>
        </w:rPr>
      </w:pPr>
      <w:r w:rsidRPr="00B61FEF">
        <w:rPr>
          <w:sz w:val="28"/>
          <w:szCs w:val="28"/>
        </w:rPr>
        <w:t>5</w:t>
      </w:r>
      <w:r w:rsidR="00AE127E" w:rsidRPr="00B61FEF">
        <w:rPr>
          <w:sz w:val="28"/>
          <w:szCs w:val="28"/>
        </w:rPr>
        <w:t xml:space="preserve">. </w:t>
      </w:r>
      <w:hyperlink r:id="rId13" w:tgtFrame="_self" w:history="1">
        <w:r w:rsidR="00E83DE4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           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</w:t>
        </w:r>
        <w:r w:rsidR="00E83DE4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      с.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="00E83DE4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Аг</w:t>
        </w:r>
        <w:proofErr w:type="gramStart"/>
        <w:r w:rsidR="00E83DE4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а-</w:t>
        </w:r>
        <w:proofErr w:type="gramEnd"/>
        <w:r w:rsidR="00E83DE4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Хангил, ул.</w:t>
        </w:r>
        <w:r w:rsidR="008C2AE9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="00E83DE4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Ленина, </w:t>
        </w:r>
      </w:hyperlink>
      <w:r w:rsidR="00DA2763" w:rsidRPr="00B61FEF">
        <w:rPr>
          <w:sz w:val="28"/>
          <w:szCs w:val="28"/>
        </w:rPr>
        <w:t>д. № б/н</w:t>
      </w:r>
      <w:r w:rsidR="00E83DE4" w:rsidRPr="00B61FEF">
        <w:rPr>
          <w:sz w:val="28"/>
          <w:szCs w:val="28"/>
        </w:rPr>
        <w:t>         </w:t>
      </w:r>
    </w:p>
    <w:p w:rsidR="00AE127E" w:rsidRPr="008C2AE9" w:rsidRDefault="00AE127E" w:rsidP="008C2AE9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E127E" w:rsidRPr="00B61FEF" w:rsidRDefault="00AE127E" w:rsidP="00093498">
      <w:pPr>
        <w:rPr>
          <w:sz w:val="28"/>
          <w:szCs w:val="28"/>
        </w:rPr>
      </w:pPr>
      <w:r w:rsidRPr="00B61FEF">
        <w:rPr>
          <w:sz w:val="28"/>
          <w:szCs w:val="28"/>
        </w:rPr>
        <w:t>Работы (услуги), выполняемые:</w:t>
      </w:r>
    </w:p>
    <w:p w:rsidR="00E77E22" w:rsidRPr="00B61FEF" w:rsidRDefault="00093498" w:rsidP="00093498">
      <w:pPr>
        <w:rPr>
          <w:sz w:val="28"/>
          <w:szCs w:val="28"/>
        </w:rPr>
      </w:pPr>
      <w:r w:rsidRPr="00B61FEF">
        <w:rPr>
          <w:sz w:val="28"/>
          <w:szCs w:val="28"/>
        </w:rPr>
        <w:t xml:space="preserve">2. </w:t>
      </w:r>
      <w:proofErr w:type="gramStart"/>
      <w:r w:rsidRPr="00B61FEF">
        <w:rPr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B61FEF">
        <w:rPr>
          <w:sz w:val="28"/>
          <w:szCs w:val="28"/>
        </w:rPr>
        <w:br/>
        <w:t>акушерскому делу,</w:t>
      </w:r>
      <w:r w:rsidRPr="00B61FEF">
        <w:rPr>
          <w:sz w:val="28"/>
          <w:szCs w:val="28"/>
        </w:rPr>
        <w:br/>
        <w:t>вакцинации (проведению профилактических прививок),</w:t>
      </w:r>
      <w:r w:rsidRPr="00B61FEF">
        <w:rPr>
          <w:sz w:val="28"/>
          <w:szCs w:val="28"/>
        </w:rPr>
        <w:br/>
        <w:t>гигиеническому воспитанию,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практике,</w:t>
      </w:r>
      <w:r w:rsidRPr="00B61FEF">
        <w:rPr>
          <w:sz w:val="28"/>
          <w:szCs w:val="28"/>
        </w:rPr>
        <w:br/>
        <w:t>паразитологии,</w:t>
      </w:r>
      <w:r w:rsidRPr="00B61FEF">
        <w:rPr>
          <w:sz w:val="28"/>
          <w:szCs w:val="28"/>
        </w:rPr>
        <w:br/>
        <w:t>рентгенологии,</w:t>
      </w:r>
      <w:r w:rsidRPr="00B61FEF">
        <w:rPr>
          <w:sz w:val="28"/>
          <w:szCs w:val="28"/>
        </w:rPr>
        <w:br/>
        <w:t>сестринскому делу,</w:t>
      </w:r>
      <w:r w:rsidRPr="00B61FEF">
        <w:rPr>
          <w:sz w:val="28"/>
          <w:szCs w:val="28"/>
        </w:rPr>
        <w:br/>
      </w:r>
      <w:r w:rsidRPr="00B61FEF">
        <w:rPr>
          <w:sz w:val="28"/>
          <w:szCs w:val="28"/>
        </w:rPr>
        <w:lastRenderedPageBreak/>
        <w:t>сестринскому делу в педиатрии,</w:t>
      </w:r>
      <w:r w:rsidRPr="00B61FEF">
        <w:rPr>
          <w:sz w:val="28"/>
          <w:szCs w:val="28"/>
        </w:rPr>
        <w:br/>
        <w:t>физиотерапии,</w:t>
      </w:r>
      <w:r w:rsidRPr="00B61FEF">
        <w:rPr>
          <w:sz w:val="28"/>
          <w:szCs w:val="28"/>
        </w:rPr>
        <w:br/>
      </w:r>
      <w:r w:rsidR="00554C4F" w:rsidRPr="00B61FEF">
        <w:rPr>
          <w:sz w:val="28"/>
          <w:szCs w:val="28"/>
        </w:rPr>
        <w:t>2)</w:t>
      </w:r>
      <w:r w:rsidRPr="00B61FEF">
        <w:rPr>
          <w:sz w:val="28"/>
          <w:szCs w:val="28"/>
        </w:rPr>
        <w:t xml:space="preserve"> при оказании первичной врачебной медико-санитарной помощи в амбулаторных</w:t>
      </w:r>
      <w:proofErr w:type="gramEnd"/>
      <w:r w:rsidRPr="00B61FEF">
        <w:rPr>
          <w:sz w:val="28"/>
          <w:szCs w:val="28"/>
        </w:rPr>
        <w:t xml:space="preserve"> </w:t>
      </w:r>
      <w:proofErr w:type="gramStart"/>
      <w:r w:rsidRPr="00B61FEF">
        <w:rPr>
          <w:sz w:val="28"/>
          <w:szCs w:val="28"/>
        </w:rPr>
        <w:t>условиях</w:t>
      </w:r>
      <w:proofErr w:type="gramEnd"/>
      <w:r w:rsidRPr="00B61FEF">
        <w:rPr>
          <w:sz w:val="28"/>
          <w:szCs w:val="28"/>
        </w:rPr>
        <w:t xml:space="preserve"> по: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B61FEF">
        <w:rPr>
          <w:sz w:val="28"/>
          <w:szCs w:val="28"/>
        </w:rPr>
        <w:br/>
      </w:r>
      <w:r w:rsidR="00554C4F" w:rsidRPr="00B61FEF">
        <w:rPr>
          <w:sz w:val="28"/>
          <w:szCs w:val="28"/>
        </w:rPr>
        <w:t>1)</w:t>
      </w:r>
      <w:r w:rsidRPr="00B61FEF">
        <w:rPr>
          <w:sz w:val="28"/>
          <w:szCs w:val="28"/>
        </w:rPr>
        <w:t xml:space="preserve"> при проведении медицинских осмотров по:</w:t>
      </w:r>
      <w:r w:rsidRPr="00B61FEF">
        <w:rPr>
          <w:sz w:val="28"/>
          <w:szCs w:val="28"/>
        </w:rPr>
        <w:br/>
        <w:t>медицинским осмотрам (предрейсовым, послерейсовым),</w:t>
      </w:r>
      <w:r w:rsidRPr="00B61FEF">
        <w:rPr>
          <w:sz w:val="28"/>
          <w:szCs w:val="28"/>
        </w:rPr>
        <w:br/>
      </w:r>
      <w:r w:rsidR="00554C4F" w:rsidRPr="00B61FEF">
        <w:rPr>
          <w:sz w:val="28"/>
          <w:szCs w:val="28"/>
        </w:rPr>
        <w:t>2)</w:t>
      </w:r>
      <w:r w:rsidRPr="00B61FEF">
        <w:rPr>
          <w:sz w:val="28"/>
          <w:szCs w:val="28"/>
        </w:rPr>
        <w:t xml:space="preserve"> при проведении медицинских освидетельствований:</w:t>
      </w:r>
      <w:r w:rsidRPr="00B61FEF">
        <w:rPr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токсического),</w:t>
      </w:r>
      <w:r w:rsidRPr="00B61FEF">
        <w:rPr>
          <w:sz w:val="28"/>
          <w:szCs w:val="28"/>
        </w:rPr>
        <w:br/>
      </w:r>
      <w:r w:rsidR="00554C4F" w:rsidRPr="00B61FEF">
        <w:rPr>
          <w:sz w:val="28"/>
          <w:szCs w:val="28"/>
        </w:rPr>
        <w:t>3)</w:t>
      </w:r>
      <w:r w:rsidRPr="00B61FEF">
        <w:rPr>
          <w:sz w:val="28"/>
          <w:szCs w:val="28"/>
        </w:rPr>
        <w:t xml:space="preserve"> при проведении медицинских экспертиз по:</w:t>
      </w:r>
      <w:r w:rsidRPr="00B61FEF">
        <w:rPr>
          <w:sz w:val="28"/>
          <w:szCs w:val="28"/>
        </w:rPr>
        <w:br/>
        <w:t>экспертизе временной нетрудоспособности,</w:t>
      </w:r>
    </w:p>
    <w:p w:rsidR="009B4CEF" w:rsidRPr="00B61FEF" w:rsidRDefault="009B4CEF" w:rsidP="00E77E22">
      <w:pPr>
        <w:rPr>
          <w:sz w:val="28"/>
          <w:szCs w:val="28"/>
        </w:rPr>
      </w:pPr>
    </w:p>
    <w:p w:rsidR="009E7906" w:rsidRPr="00B61FEF" w:rsidRDefault="009E7906" w:rsidP="009E7906">
      <w:pPr>
        <w:shd w:val="clear" w:color="auto" w:fill="FFFFFF"/>
        <w:tabs>
          <w:tab w:val="left" w:leader="underscore" w:pos="9245"/>
        </w:tabs>
        <w:ind w:left="284" w:hanging="284"/>
        <w:rPr>
          <w:sz w:val="28"/>
          <w:szCs w:val="28"/>
        </w:rPr>
      </w:pPr>
      <w:r w:rsidRPr="00B61FEF">
        <w:rPr>
          <w:sz w:val="28"/>
          <w:szCs w:val="28"/>
        </w:rPr>
        <w:t xml:space="preserve">6. </w:t>
      </w:r>
      <w:hyperlink r:id="rId14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          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с.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Ушарбай</w:t>
        </w:r>
        <w:proofErr w:type="spell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ул.</w:t>
        </w:r>
        <w:r w:rsidR="008C2AE9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gram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Комсомольская</w:t>
        </w:r>
        <w:proofErr w:type="gram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1</w:t>
        </w:r>
      </w:hyperlink>
      <w:r w:rsidRPr="00B61FEF">
        <w:rPr>
          <w:sz w:val="28"/>
          <w:szCs w:val="28"/>
        </w:rPr>
        <w:t> </w:t>
      </w:r>
    </w:p>
    <w:p w:rsidR="009E7906" w:rsidRPr="00B61FEF" w:rsidRDefault="009E7906" w:rsidP="009E7906">
      <w:pPr>
        <w:shd w:val="clear" w:color="auto" w:fill="FFFFFF"/>
        <w:tabs>
          <w:tab w:val="left" w:leader="underscore" w:pos="9245"/>
        </w:tabs>
        <w:ind w:left="284" w:hanging="284"/>
        <w:rPr>
          <w:sz w:val="28"/>
          <w:szCs w:val="28"/>
        </w:rPr>
      </w:pPr>
      <w:r w:rsidRPr="00B61FEF">
        <w:rPr>
          <w:sz w:val="28"/>
          <w:szCs w:val="28"/>
        </w:rPr>
        <w:t xml:space="preserve">7. </w:t>
      </w:r>
      <w:hyperlink r:id="rId15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      с.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Нуринск</w:t>
        </w:r>
        <w:proofErr w:type="spell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ул.</w:t>
        </w:r>
        <w:r w:rsidR="008C2AE9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gram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Зеленая</w:t>
        </w:r>
        <w:proofErr w:type="gram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7</w:t>
        </w:r>
      </w:hyperlink>
      <w:r w:rsidRPr="00B61FEF">
        <w:rPr>
          <w:sz w:val="28"/>
          <w:szCs w:val="28"/>
        </w:rPr>
        <w:t>             </w:t>
      </w:r>
    </w:p>
    <w:p w:rsidR="009E7906" w:rsidRPr="00B61FEF" w:rsidRDefault="009E7906" w:rsidP="009E7906">
      <w:pPr>
        <w:shd w:val="clear" w:color="auto" w:fill="FFFFFF"/>
        <w:tabs>
          <w:tab w:val="left" w:leader="underscore" w:pos="9245"/>
        </w:tabs>
        <w:ind w:left="284" w:hanging="284"/>
        <w:rPr>
          <w:sz w:val="28"/>
          <w:szCs w:val="28"/>
        </w:rPr>
      </w:pPr>
      <w:r w:rsidRPr="00B61FEF">
        <w:rPr>
          <w:sz w:val="28"/>
          <w:szCs w:val="28"/>
        </w:rPr>
        <w:t xml:space="preserve">8. </w:t>
      </w:r>
      <w:hyperlink r:id="rId16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687436, Забайкальский край, Могойтуйский район,       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    с.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Цугол, ул.</w:t>
        </w:r>
        <w:r w:rsidR="008C2AE9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Школьная, ДОС 310, кв.</w:t>
        </w:r>
        <w:r w:rsidR="008C2AE9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21, 22</w:t>
        </w:r>
      </w:hyperlink>
      <w:r w:rsidRPr="00B61FEF">
        <w:rPr>
          <w:sz w:val="28"/>
          <w:szCs w:val="28"/>
        </w:rPr>
        <w:t>               </w:t>
      </w:r>
    </w:p>
    <w:p w:rsidR="009E7906" w:rsidRPr="00B61FEF" w:rsidRDefault="009E7906" w:rsidP="009E7906">
      <w:pPr>
        <w:shd w:val="clear" w:color="auto" w:fill="FFFFFF"/>
        <w:tabs>
          <w:tab w:val="left" w:leader="underscore" w:pos="9245"/>
        </w:tabs>
        <w:ind w:left="284" w:hanging="284"/>
        <w:rPr>
          <w:sz w:val="28"/>
          <w:szCs w:val="28"/>
        </w:rPr>
      </w:pPr>
      <w:r w:rsidRPr="00B61FEF">
        <w:rPr>
          <w:sz w:val="28"/>
          <w:szCs w:val="28"/>
        </w:rPr>
        <w:t xml:space="preserve">9. </w:t>
      </w:r>
      <w:hyperlink r:id="rId17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               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с.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Усть-Нарин</w:t>
        </w:r>
        <w:proofErr w:type="spell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ул.</w:t>
        </w:r>
        <w:r w:rsidR="008C2AE9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Школьная, 8</w:t>
        </w:r>
      </w:hyperlink>
      <w:r w:rsidRPr="00B61FEF">
        <w:rPr>
          <w:sz w:val="28"/>
          <w:szCs w:val="28"/>
        </w:rPr>
        <w:t>           </w:t>
      </w:r>
    </w:p>
    <w:p w:rsidR="008F7230" w:rsidRPr="008C2AE9" w:rsidRDefault="009E7906" w:rsidP="008C2AE9">
      <w:pPr>
        <w:ind w:left="284" w:hanging="284"/>
        <w:rPr>
          <w:sz w:val="16"/>
          <w:szCs w:val="16"/>
        </w:rPr>
      </w:pPr>
      <w:r w:rsidRPr="00B61FEF">
        <w:rPr>
          <w:sz w:val="28"/>
          <w:szCs w:val="28"/>
        </w:rPr>
        <w:t xml:space="preserve">10. </w:t>
      </w:r>
      <w:hyperlink r:id="rId18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      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      c.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Зугалай, ул.</w:t>
        </w:r>
        <w:r w:rsidR="008C2AE9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Хоца</w:t>
        </w:r>
        <w:proofErr w:type="spell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Намсараева</w:t>
        </w:r>
        <w:proofErr w:type="spell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2</w:t>
        </w:r>
      </w:hyperlink>
    </w:p>
    <w:p w:rsidR="008F7230" w:rsidRPr="008C2AE9" w:rsidRDefault="008F7230" w:rsidP="008C2AE9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8F7230" w:rsidRPr="00B61FEF" w:rsidRDefault="008F7230" w:rsidP="003E17A2">
      <w:pPr>
        <w:rPr>
          <w:sz w:val="28"/>
          <w:szCs w:val="28"/>
        </w:rPr>
      </w:pPr>
      <w:r w:rsidRPr="00B61FEF">
        <w:rPr>
          <w:sz w:val="28"/>
          <w:szCs w:val="28"/>
        </w:rPr>
        <w:t>Работы (услуги), выполняемые:</w:t>
      </w:r>
    </w:p>
    <w:p w:rsidR="00E77E22" w:rsidRPr="00B61FEF" w:rsidRDefault="003E17A2" w:rsidP="003E17A2">
      <w:pPr>
        <w:rPr>
          <w:sz w:val="28"/>
          <w:szCs w:val="28"/>
        </w:rPr>
      </w:pPr>
      <w:r w:rsidRPr="00B61FEF">
        <w:rPr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B61FEF">
        <w:rPr>
          <w:sz w:val="28"/>
          <w:szCs w:val="28"/>
        </w:rPr>
        <w:br/>
        <w:t>акушерскому делу,</w:t>
      </w:r>
      <w:r w:rsidRPr="00B61FEF">
        <w:rPr>
          <w:sz w:val="28"/>
          <w:szCs w:val="28"/>
        </w:rPr>
        <w:br/>
        <w:t>вакцинации (проведению профилактических прививок),</w:t>
      </w:r>
      <w:r w:rsidRPr="00B61FEF">
        <w:rPr>
          <w:sz w:val="28"/>
          <w:szCs w:val="28"/>
        </w:rPr>
        <w:br/>
        <w:t>гигиеническому воспитанию,</w:t>
      </w:r>
      <w:r w:rsidRPr="00B61FEF">
        <w:rPr>
          <w:sz w:val="28"/>
          <w:szCs w:val="28"/>
        </w:rPr>
        <w:br/>
        <w:t>лечебному делу,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сестринскому делу,</w:t>
      </w:r>
      <w:r w:rsidRPr="00B61FEF">
        <w:rPr>
          <w:sz w:val="28"/>
          <w:szCs w:val="28"/>
        </w:rPr>
        <w:br/>
        <w:t>сестринскому делу в педиатрии,</w:t>
      </w:r>
      <w:r w:rsidRPr="00B61FEF">
        <w:rPr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проведении медицинских осмотров по:</w:t>
      </w:r>
      <w:r w:rsidRPr="00B61FEF">
        <w:rPr>
          <w:sz w:val="28"/>
          <w:szCs w:val="28"/>
        </w:rPr>
        <w:br/>
      </w:r>
      <w:r w:rsidRPr="00B61FEF">
        <w:rPr>
          <w:sz w:val="28"/>
          <w:szCs w:val="28"/>
        </w:rPr>
        <w:lastRenderedPageBreak/>
        <w:t>медицинским осмотрам (предрейсовым, послерейсовым),</w:t>
      </w:r>
      <w:r w:rsidRPr="00B61FEF">
        <w:rPr>
          <w:sz w:val="28"/>
          <w:szCs w:val="28"/>
        </w:rPr>
        <w:br/>
        <w:t>3) при проведении медицинских экспертиз по:</w:t>
      </w:r>
      <w:r w:rsidRPr="00B61FEF">
        <w:rPr>
          <w:sz w:val="28"/>
          <w:szCs w:val="28"/>
        </w:rPr>
        <w:br/>
        <w:t>экспертизе временной нетрудоспособности,</w:t>
      </w:r>
    </w:p>
    <w:p w:rsidR="009B4CEF" w:rsidRPr="00B61FEF" w:rsidRDefault="009B4CEF" w:rsidP="003E17A2">
      <w:pPr>
        <w:rPr>
          <w:sz w:val="28"/>
          <w:szCs w:val="28"/>
        </w:rPr>
      </w:pPr>
    </w:p>
    <w:p w:rsidR="00A97D95" w:rsidRPr="00B61FEF" w:rsidRDefault="00A97D95" w:rsidP="00A97D95">
      <w:pPr>
        <w:ind w:left="426" w:hanging="426"/>
        <w:rPr>
          <w:sz w:val="28"/>
          <w:szCs w:val="28"/>
        </w:rPr>
      </w:pPr>
      <w:r w:rsidRPr="00B61FEF">
        <w:rPr>
          <w:sz w:val="28"/>
          <w:szCs w:val="28"/>
        </w:rPr>
        <w:t>11</w:t>
      </w:r>
      <w:r w:rsidR="00150FC0" w:rsidRPr="00B61FEF">
        <w:rPr>
          <w:sz w:val="28"/>
          <w:szCs w:val="28"/>
        </w:rPr>
        <w:t xml:space="preserve">. </w:t>
      </w:r>
      <w:hyperlink r:id="rId19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687450, Забайкальский край, Могойтуйский район,                                     поселок при станции Ага, ул.</w:t>
        </w:r>
        <w:r w:rsidR="00951B95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gram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Луговая</w:t>
        </w:r>
        <w:proofErr w:type="gram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9</w:t>
        </w:r>
      </w:hyperlink>
      <w:r w:rsidRPr="00B61FEF">
        <w:rPr>
          <w:sz w:val="28"/>
          <w:szCs w:val="28"/>
        </w:rPr>
        <w:t>                      </w:t>
      </w:r>
    </w:p>
    <w:p w:rsidR="00150FC0" w:rsidRPr="00B61FEF" w:rsidRDefault="00A97D95" w:rsidP="00A97D95">
      <w:pPr>
        <w:ind w:left="426" w:hanging="426"/>
        <w:rPr>
          <w:sz w:val="28"/>
          <w:szCs w:val="28"/>
        </w:rPr>
      </w:pPr>
      <w:r w:rsidRPr="00B61FEF">
        <w:rPr>
          <w:sz w:val="28"/>
          <w:szCs w:val="28"/>
        </w:rPr>
        <w:t xml:space="preserve">12. </w:t>
      </w:r>
      <w:hyperlink r:id="rId20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           </w:t>
        </w:r>
        <w:r w:rsidR="003E3BBA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с.</w:t>
        </w:r>
        <w:r w:rsidR="003E3BBA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Цаган-Челутай</w:t>
        </w:r>
        <w:proofErr w:type="spell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, </w:t>
        </w:r>
        <w:proofErr w:type="spell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ул</w:t>
        </w:r>
        <w:proofErr w:type="gram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.А</w:t>
        </w:r>
        <w:proofErr w:type="gram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юрзанаева</w:t>
        </w:r>
        <w:proofErr w:type="spell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5</w:t>
        </w:r>
      </w:hyperlink>
      <w:r w:rsidRPr="00B61FEF">
        <w:rPr>
          <w:sz w:val="28"/>
          <w:szCs w:val="28"/>
        </w:rPr>
        <w:t>          </w:t>
      </w:r>
      <w:r w:rsidR="00150FC0" w:rsidRPr="00B61FEF">
        <w:rPr>
          <w:sz w:val="28"/>
          <w:szCs w:val="28"/>
        </w:rPr>
        <w:t>    </w:t>
      </w:r>
    </w:p>
    <w:p w:rsidR="00150FC0" w:rsidRPr="008C2AE9" w:rsidRDefault="00150FC0" w:rsidP="008C2AE9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150FC0" w:rsidRPr="00B61FEF" w:rsidRDefault="00150FC0" w:rsidP="00150FC0">
      <w:pPr>
        <w:rPr>
          <w:sz w:val="28"/>
          <w:szCs w:val="28"/>
        </w:rPr>
      </w:pPr>
      <w:r w:rsidRPr="00B61FEF">
        <w:rPr>
          <w:sz w:val="28"/>
          <w:szCs w:val="28"/>
        </w:rPr>
        <w:t>Работы (услуги), выполняемые:</w:t>
      </w:r>
    </w:p>
    <w:p w:rsidR="00E77E22" w:rsidRPr="00B61FEF" w:rsidRDefault="00175033" w:rsidP="00150FC0">
      <w:pPr>
        <w:rPr>
          <w:sz w:val="28"/>
          <w:szCs w:val="28"/>
        </w:rPr>
      </w:pPr>
      <w:r w:rsidRPr="00B61FEF">
        <w:rPr>
          <w:sz w:val="28"/>
          <w:szCs w:val="28"/>
        </w:rPr>
        <w:t xml:space="preserve">2. </w:t>
      </w:r>
      <w:proofErr w:type="gramStart"/>
      <w:r w:rsidRPr="00B61FEF">
        <w:rPr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B61FEF">
        <w:rPr>
          <w:sz w:val="28"/>
          <w:szCs w:val="28"/>
        </w:rPr>
        <w:br/>
        <w:t>акушерскому делу,</w:t>
      </w:r>
      <w:r w:rsidRPr="00B61FEF">
        <w:rPr>
          <w:sz w:val="28"/>
          <w:szCs w:val="28"/>
        </w:rPr>
        <w:br/>
        <w:t>вакцинации (проведению профилактических прививок),</w:t>
      </w:r>
      <w:r w:rsidRPr="00B61FEF">
        <w:rPr>
          <w:sz w:val="28"/>
          <w:szCs w:val="28"/>
        </w:rPr>
        <w:br/>
        <w:t>гигиеническому воспитанию,</w:t>
      </w:r>
      <w:r w:rsidRPr="00B61FEF">
        <w:rPr>
          <w:sz w:val="28"/>
          <w:szCs w:val="28"/>
        </w:rPr>
        <w:br/>
        <w:t>лечебному делу,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практике,</w:t>
      </w:r>
      <w:r w:rsidRPr="00B61FEF">
        <w:rPr>
          <w:sz w:val="28"/>
          <w:szCs w:val="28"/>
        </w:rPr>
        <w:br/>
        <w:t>сестринскому делу,</w:t>
      </w:r>
      <w:r w:rsidRPr="00B61FEF">
        <w:rPr>
          <w:sz w:val="28"/>
          <w:szCs w:val="28"/>
        </w:rPr>
        <w:br/>
        <w:t>сестринскому делу в педиатрии,</w:t>
      </w:r>
      <w:r w:rsidRPr="00B61FEF">
        <w:rPr>
          <w:sz w:val="28"/>
          <w:szCs w:val="28"/>
        </w:rPr>
        <w:br/>
        <w:t>физиотерапии,</w:t>
      </w:r>
      <w:r w:rsidRPr="00B61FEF">
        <w:rPr>
          <w:sz w:val="28"/>
          <w:szCs w:val="28"/>
        </w:rPr>
        <w:br/>
        <w:t>2) при оказании первичной врачебной медико-санитарной помощи в амбулаторных</w:t>
      </w:r>
      <w:proofErr w:type="gramEnd"/>
      <w:r w:rsidRPr="00B61FEF">
        <w:rPr>
          <w:sz w:val="28"/>
          <w:szCs w:val="28"/>
        </w:rPr>
        <w:t xml:space="preserve"> </w:t>
      </w:r>
      <w:proofErr w:type="gramStart"/>
      <w:r w:rsidRPr="00B61FEF">
        <w:rPr>
          <w:sz w:val="28"/>
          <w:szCs w:val="28"/>
        </w:rPr>
        <w:t>условиях</w:t>
      </w:r>
      <w:proofErr w:type="gramEnd"/>
      <w:r w:rsidRPr="00B61FEF">
        <w:rPr>
          <w:sz w:val="28"/>
          <w:szCs w:val="28"/>
        </w:rPr>
        <w:t xml:space="preserve"> по: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проведении медицинских осмотров по:</w:t>
      </w:r>
      <w:r w:rsidRPr="00B61FEF">
        <w:rPr>
          <w:sz w:val="28"/>
          <w:szCs w:val="28"/>
        </w:rPr>
        <w:br/>
        <w:t>медицинским осмотрам (предрейсовым, послерейсовым),</w:t>
      </w:r>
      <w:r w:rsidRPr="00B61FEF">
        <w:rPr>
          <w:sz w:val="28"/>
          <w:szCs w:val="28"/>
        </w:rPr>
        <w:br/>
        <w:t>2) при проведении медицинских освидетельствований:</w:t>
      </w:r>
      <w:r w:rsidRPr="00B61FEF">
        <w:rPr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токсического),</w:t>
      </w:r>
      <w:r w:rsidRPr="00B61FEF">
        <w:rPr>
          <w:sz w:val="28"/>
          <w:szCs w:val="28"/>
        </w:rPr>
        <w:br/>
        <w:t>3) при проведении медицинских экспертиз по:</w:t>
      </w:r>
      <w:r w:rsidRPr="00B61FEF">
        <w:rPr>
          <w:sz w:val="28"/>
          <w:szCs w:val="28"/>
        </w:rPr>
        <w:br/>
        <w:t>экспертизе временной нетрудоспособности,</w:t>
      </w:r>
    </w:p>
    <w:p w:rsidR="009B4CEF" w:rsidRPr="00B61FEF" w:rsidRDefault="009B4CEF" w:rsidP="00150FC0">
      <w:pPr>
        <w:rPr>
          <w:sz w:val="28"/>
          <w:szCs w:val="28"/>
        </w:rPr>
      </w:pPr>
    </w:p>
    <w:p w:rsidR="00C85B72" w:rsidRPr="00B61FEF" w:rsidRDefault="00DF76E0" w:rsidP="00DF76E0">
      <w:pPr>
        <w:ind w:left="426" w:hanging="426"/>
        <w:rPr>
          <w:sz w:val="28"/>
          <w:szCs w:val="28"/>
        </w:rPr>
      </w:pPr>
      <w:r w:rsidRPr="00B61FEF">
        <w:rPr>
          <w:sz w:val="28"/>
          <w:szCs w:val="28"/>
        </w:rPr>
        <w:t>13</w:t>
      </w:r>
      <w:r w:rsidR="00C85B72" w:rsidRPr="00B61FEF">
        <w:rPr>
          <w:sz w:val="28"/>
          <w:szCs w:val="28"/>
        </w:rPr>
        <w:t xml:space="preserve">. </w:t>
      </w:r>
      <w:hyperlink r:id="rId21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   </w:t>
        </w:r>
        <w:r w:rsidR="003E3BBA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           с.</w:t>
        </w:r>
        <w:r w:rsidR="003E3BBA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Цаган</w:t>
        </w:r>
        <w:proofErr w:type="spell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-Ола, ул.</w:t>
        </w:r>
        <w:r w:rsidR="00842FE2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Ленина, 23 а</w:t>
        </w:r>
      </w:hyperlink>
      <w:r w:rsidRPr="00B61FEF">
        <w:rPr>
          <w:sz w:val="28"/>
          <w:szCs w:val="28"/>
        </w:rPr>
        <w:t>      </w:t>
      </w:r>
      <w:r w:rsidR="00C85B72" w:rsidRPr="00B61FEF">
        <w:rPr>
          <w:sz w:val="28"/>
          <w:szCs w:val="28"/>
        </w:rPr>
        <w:t>               </w:t>
      </w:r>
    </w:p>
    <w:p w:rsidR="00C85B72" w:rsidRPr="00842FE2" w:rsidRDefault="00C85B72" w:rsidP="00842FE2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C85B72" w:rsidRPr="00B61FEF" w:rsidRDefault="00C85B72" w:rsidP="00C679A6">
      <w:pPr>
        <w:rPr>
          <w:sz w:val="28"/>
          <w:szCs w:val="28"/>
        </w:rPr>
      </w:pPr>
      <w:r w:rsidRPr="00B61FEF">
        <w:rPr>
          <w:sz w:val="28"/>
          <w:szCs w:val="28"/>
        </w:rPr>
        <w:t>Работы (услуги), выполняемые:</w:t>
      </w:r>
    </w:p>
    <w:p w:rsidR="00E77E22" w:rsidRPr="00B61FEF" w:rsidRDefault="00C679A6" w:rsidP="00C679A6">
      <w:pPr>
        <w:rPr>
          <w:sz w:val="28"/>
          <w:szCs w:val="28"/>
        </w:rPr>
      </w:pPr>
      <w:r w:rsidRPr="00B61FEF">
        <w:rPr>
          <w:sz w:val="28"/>
          <w:szCs w:val="28"/>
        </w:rPr>
        <w:lastRenderedPageBreak/>
        <w:t xml:space="preserve">2. </w:t>
      </w:r>
      <w:proofErr w:type="gramStart"/>
      <w:r w:rsidRPr="00B61FEF">
        <w:rPr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B61FEF">
        <w:rPr>
          <w:sz w:val="28"/>
          <w:szCs w:val="28"/>
        </w:rPr>
        <w:br/>
        <w:t>акушерскому делу,</w:t>
      </w:r>
      <w:r w:rsidRPr="00B61FEF">
        <w:rPr>
          <w:sz w:val="28"/>
          <w:szCs w:val="28"/>
        </w:rPr>
        <w:br/>
        <w:t>вакцинации (проведению профилактических прививок),</w:t>
      </w:r>
      <w:r w:rsidRPr="00B61FEF">
        <w:rPr>
          <w:sz w:val="28"/>
          <w:szCs w:val="28"/>
        </w:rPr>
        <w:br/>
        <w:t>гигиеническому воспитанию,</w:t>
      </w:r>
      <w:r w:rsidRPr="00B61FEF">
        <w:rPr>
          <w:sz w:val="28"/>
          <w:szCs w:val="28"/>
        </w:rPr>
        <w:br/>
        <w:t>лечебному делу,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практике,</w:t>
      </w:r>
      <w:r w:rsidRPr="00B61FEF">
        <w:rPr>
          <w:sz w:val="28"/>
          <w:szCs w:val="28"/>
        </w:rPr>
        <w:br/>
        <w:t>сестринскому делу,</w:t>
      </w:r>
      <w:r w:rsidRPr="00B61FEF">
        <w:rPr>
          <w:sz w:val="28"/>
          <w:szCs w:val="28"/>
        </w:rPr>
        <w:br/>
        <w:t>сестринскому делу в педиатрии,</w:t>
      </w:r>
      <w:r w:rsidRPr="00B61FEF">
        <w:rPr>
          <w:sz w:val="28"/>
          <w:szCs w:val="28"/>
        </w:rPr>
        <w:br/>
        <w:t>стоматологии,</w:t>
      </w:r>
      <w:r w:rsidRPr="00B61FEF">
        <w:rPr>
          <w:sz w:val="28"/>
          <w:szCs w:val="28"/>
        </w:rPr>
        <w:br/>
        <w:t>физиотерапии,</w:t>
      </w:r>
      <w:r w:rsidRPr="00B61FEF">
        <w:rPr>
          <w:sz w:val="28"/>
          <w:szCs w:val="28"/>
        </w:rPr>
        <w:br/>
        <w:t>2) при оказании первичной врачебной медико-санитарной помощи в</w:t>
      </w:r>
      <w:proofErr w:type="gramEnd"/>
      <w:r w:rsidRPr="00B61FEF">
        <w:rPr>
          <w:sz w:val="28"/>
          <w:szCs w:val="28"/>
        </w:rPr>
        <w:t xml:space="preserve"> </w:t>
      </w:r>
      <w:proofErr w:type="gramStart"/>
      <w:r w:rsidRPr="00B61FEF">
        <w:rPr>
          <w:sz w:val="28"/>
          <w:szCs w:val="28"/>
        </w:rPr>
        <w:t>амбулаторных условиях по: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  <w:t>3) при оказании первичной врачебной медико-санитарной помощи в условиях дневного стационара по: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  <w:t>4) при оказании первичной специализированной медико-санитарной помощи в амбулаторных условиях по:</w:t>
      </w:r>
      <w:r w:rsidRPr="00B61FEF">
        <w:rPr>
          <w:sz w:val="28"/>
          <w:szCs w:val="28"/>
        </w:rPr>
        <w:br/>
        <w:t>стоматологии терапевтической,</w:t>
      </w:r>
      <w:r w:rsidRPr="00B61FEF">
        <w:rPr>
          <w:sz w:val="28"/>
          <w:szCs w:val="28"/>
        </w:rPr>
        <w:br/>
        <w:t>7.</w:t>
      </w:r>
      <w:proofErr w:type="gramEnd"/>
      <w:r w:rsidRPr="00B61FEF">
        <w:rPr>
          <w:sz w:val="28"/>
          <w:szCs w:val="28"/>
        </w:rPr>
        <w:t xml:space="preserve">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проведении медицинских осмотров по:</w:t>
      </w:r>
      <w:r w:rsidRPr="00B61FEF">
        <w:rPr>
          <w:sz w:val="28"/>
          <w:szCs w:val="28"/>
        </w:rPr>
        <w:br/>
        <w:t>медицинским осмотрам (предрейсовым, послерейсовым),</w:t>
      </w:r>
      <w:r w:rsidRPr="00B61FEF">
        <w:rPr>
          <w:sz w:val="28"/>
          <w:szCs w:val="28"/>
        </w:rPr>
        <w:br/>
        <w:t>2) при проведении медицинских освидетельствований:</w:t>
      </w:r>
      <w:r w:rsidRPr="00B61FEF">
        <w:rPr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токсического),</w:t>
      </w:r>
      <w:r w:rsidRPr="00B61FEF">
        <w:rPr>
          <w:sz w:val="28"/>
          <w:szCs w:val="28"/>
        </w:rPr>
        <w:br/>
        <w:t>3) при проведении медицинских экспертиз по:</w:t>
      </w:r>
      <w:r w:rsidRPr="00B61FEF">
        <w:rPr>
          <w:sz w:val="28"/>
          <w:szCs w:val="28"/>
        </w:rPr>
        <w:br/>
        <w:t>экспертизе временной нетрудоспособности,</w:t>
      </w:r>
    </w:p>
    <w:p w:rsidR="009B4CEF" w:rsidRPr="00B61FEF" w:rsidRDefault="009B4CEF" w:rsidP="00710486">
      <w:pPr>
        <w:jc w:val="both"/>
        <w:rPr>
          <w:sz w:val="28"/>
          <w:szCs w:val="28"/>
        </w:rPr>
      </w:pPr>
    </w:p>
    <w:p w:rsidR="008C02A5" w:rsidRPr="00B61FEF" w:rsidRDefault="00EC613A" w:rsidP="0055208D">
      <w:pPr>
        <w:ind w:left="426" w:hanging="426"/>
        <w:rPr>
          <w:sz w:val="28"/>
          <w:szCs w:val="28"/>
        </w:rPr>
      </w:pPr>
      <w:r w:rsidRPr="00B61FEF">
        <w:rPr>
          <w:sz w:val="28"/>
          <w:szCs w:val="28"/>
        </w:rPr>
        <w:t>14</w:t>
      </w:r>
      <w:r w:rsidR="008C02A5" w:rsidRPr="00B61FEF">
        <w:rPr>
          <w:sz w:val="28"/>
          <w:szCs w:val="28"/>
        </w:rPr>
        <w:t xml:space="preserve">. </w:t>
      </w:r>
      <w:hyperlink r:id="rId22" w:tgtFrame="_self" w:history="1">
        <w:r w:rsidR="0055208D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         </w:t>
        </w:r>
        <w:r w:rsidR="003E3BBA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</w:t>
        </w:r>
        <w:r w:rsidR="0055208D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  с.</w:t>
        </w:r>
        <w:r w:rsidR="003E3BBA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="0055208D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Кусоча, ул.</w:t>
        </w:r>
        <w:r w:rsidR="00842FE2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gramStart"/>
        <w:r w:rsidR="0055208D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Школьная</w:t>
        </w:r>
        <w:proofErr w:type="gramEnd"/>
        <w:r w:rsidR="0055208D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27</w:t>
        </w:r>
      </w:hyperlink>
      <w:r w:rsidR="0055208D" w:rsidRPr="00B61FEF">
        <w:rPr>
          <w:sz w:val="28"/>
          <w:szCs w:val="28"/>
        </w:rPr>
        <w:t>        </w:t>
      </w:r>
      <w:r w:rsidR="00C92467" w:rsidRPr="00B61FEF">
        <w:rPr>
          <w:sz w:val="28"/>
          <w:szCs w:val="28"/>
        </w:rPr>
        <w:t>         </w:t>
      </w:r>
    </w:p>
    <w:p w:rsidR="00E77E22" w:rsidRPr="00842FE2" w:rsidRDefault="008C02A5" w:rsidP="00842FE2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E77E22" w:rsidRPr="00B61FEF" w:rsidRDefault="00A51A5E" w:rsidP="00B436D7">
      <w:pPr>
        <w:rPr>
          <w:sz w:val="28"/>
          <w:szCs w:val="28"/>
        </w:rPr>
      </w:pPr>
      <w:r w:rsidRPr="00B61FEF">
        <w:rPr>
          <w:sz w:val="28"/>
          <w:szCs w:val="28"/>
        </w:rPr>
        <w:t>Работы (услуги), выполняемые:</w:t>
      </w:r>
    </w:p>
    <w:p w:rsidR="00E77E22" w:rsidRPr="00B61FEF" w:rsidRDefault="00B436D7" w:rsidP="00B436D7">
      <w:pPr>
        <w:rPr>
          <w:sz w:val="28"/>
          <w:szCs w:val="28"/>
        </w:rPr>
      </w:pPr>
      <w:r w:rsidRPr="00B61FEF">
        <w:rPr>
          <w:sz w:val="28"/>
          <w:szCs w:val="28"/>
        </w:rPr>
        <w:t xml:space="preserve">2. </w:t>
      </w:r>
      <w:proofErr w:type="gramStart"/>
      <w:r w:rsidRPr="00B61FEF">
        <w:rPr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B61FEF">
        <w:rPr>
          <w:sz w:val="28"/>
          <w:szCs w:val="28"/>
        </w:rPr>
        <w:br/>
        <w:t xml:space="preserve">1) при оказании первичной доврачебной медико-санитарной помощи в </w:t>
      </w:r>
      <w:r w:rsidRPr="00B61FEF">
        <w:rPr>
          <w:sz w:val="28"/>
          <w:szCs w:val="28"/>
        </w:rPr>
        <w:lastRenderedPageBreak/>
        <w:t>амбулаторных условиях по:</w:t>
      </w:r>
      <w:r w:rsidRPr="00B61FEF">
        <w:rPr>
          <w:sz w:val="28"/>
          <w:szCs w:val="28"/>
        </w:rPr>
        <w:br/>
        <w:t>акушерскому делу,</w:t>
      </w:r>
      <w:r w:rsidRPr="00B61FEF">
        <w:rPr>
          <w:sz w:val="28"/>
          <w:szCs w:val="28"/>
        </w:rPr>
        <w:br/>
        <w:t>вакцинации (проведению профилактических прививок),</w:t>
      </w:r>
      <w:r w:rsidRPr="00B61FEF">
        <w:rPr>
          <w:sz w:val="28"/>
          <w:szCs w:val="28"/>
        </w:rPr>
        <w:br/>
        <w:t>гигиеническому воспитанию,</w:t>
      </w:r>
      <w:r w:rsidRPr="00B61FEF">
        <w:rPr>
          <w:sz w:val="28"/>
          <w:szCs w:val="28"/>
        </w:rPr>
        <w:br/>
        <w:t>лечебному делу,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практике,</w:t>
      </w:r>
      <w:r w:rsidRPr="00B61FEF">
        <w:rPr>
          <w:sz w:val="28"/>
          <w:szCs w:val="28"/>
        </w:rPr>
        <w:br/>
        <w:t>сестринскому делу,</w:t>
      </w:r>
      <w:r w:rsidRPr="00B61FEF">
        <w:rPr>
          <w:sz w:val="28"/>
          <w:szCs w:val="28"/>
        </w:rPr>
        <w:br/>
        <w:t>сестринскому делу в педиатрии,</w:t>
      </w:r>
      <w:r w:rsidRPr="00B61FEF">
        <w:rPr>
          <w:sz w:val="28"/>
          <w:szCs w:val="28"/>
        </w:rPr>
        <w:br/>
        <w:t>стоматологии,</w:t>
      </w:r>
      <w:r w:rsidRPr="00B61FEF">
        <w:rPr>
          <w:sz w:val="28"/>
          <w:szCs w:val="28"/>
        </w:rPr>
        <w:br/>
        <w:t>физиотерапии,</w:t>
      </w:r>
      <w:r w:rsidRPr="00B61FEF">
        <w:rPr>
          <w:sz w:val="28"/>
          <w:szCs w:val="28"/>
        </w:rPr>
        <w:br/>
        <w:t>2) при оказании первичной врачебной медико-санитарной помощи в</w:t>
      </w:r>
      <w:proofErr w:type="gramEnd"/>
      <w:r w:rsidRPr="00B61FEF">
        <w:rPr>
          <w:sz w:val="28"/>
          <w:szCs w:val="28"/>
        </w:rPr>
        <w:t xml:space="preserve"> </w:t>
      </w:r>
      <w:proofErr w:type="gramStart"/>
      <w:r w:rsidRPr="00B61FEF">
        <w:rPr>
          <w:sz w:val="28"/>
          <w:szCs w:val="28"/>
        </w:rPr>
        <w:t>амбулаторных условиях по: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  <w:t>педиатрии,</w:t>
      </w:r>
      <w:r w:rsidRPr="00B61FEF">
        <w:rPr>
          <w:sz w:val="28"/>
          <w:szCs w:val="28"/>
        </w:rPr>
        <w:br/>
        <w:t>3) при оказании первичной врачебной медико-санитарной помощи в условиях дневного стационара по: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  <w:t>педиатрии,</w:t>
      </w:r>
      <w:r w:rsidRPr="00B61FEF">
        <w:rPr>
          <w:sz w:val="28"/>
          <w:szCs w:val="28"/>
        </w:rPr>
        <w:br/>
        <w:t>4) при оказании первичной специализированной медико-санитарной помощи в амбулаторных условиях по:</w:t>
      </w:r>
      <w:r w:rsidRPr="00B61FEF">
        <w:rPr>
          <w:sz w:val="28"/>
          <w:szCs w:val="28"/>
        </w:rPr>
        <w:br/>
        <w:t>стоматологии общей практики,</w:t>
      </w:r>
      <w:proofErr w:type="gramEnd"/>
    </w:p>
    <w:p w:rsidR="00B436D7" w:rsidRPr="00B61FEF" w:rsidRDefault="00B436D7" w:rsidP="00B436D7">
      <w:pPr>
        <w:rPr>
          <w:sz w:val="28"/>
          <w:szCs w:val="28"/>
        </w:rPr>
      </w:pPr>
      <w:r w:rsidRPr="00B61FEF">
        <w:rPr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проведении медицинских осмотров по:</w:t>
      </w:r>
      <w:r w:rsidRPr="00B61FEF">
        <w:rPr>
          <w:sz w:val="28"/>
          <w:szCs w:val="28"/>
        </w:rPr>
        <w:br/>
        <w:t>медицинским осмотрам (предрейсовым, послерейсовым),</w:t>
      </w:r>
      <w:r w:rsidRPr="00B61FEF">
        <w:rPr>
          <w:sz w:val="28"/>
          <w:szCs w:val="28"/>
        </w:rPr>
        <w:br/>
        <w:t>2) при проведении медицинских освидетельствований:</w:t>
      </w:r>
      <w:r w:rsidRPr="00B61FEF">
        <w:rPr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токсического),</w:t>
      </w:r>
      <w:r w:rsidRPr="00B61FEF">
        <w:rPr>
          <w:sz w:val="28"/>
          <w:szCs w:val="28"/>
        </w:rPr>
        <w:br/>
        <w:t>3) при проведении медицинских экспертиз по:</w:t>
      </w:r>
      <w:r w:rsidRPr="00B61FEF">
        <w:rPr>
          <w:sz w:val="28"/>
          <w:szCs w:val="28"/>
        </w:rPr>
        <w:br/>
        <w:t>эксперти</w:t>
      </w:r>
      <w:r w:rsidR="0055173D">
        <w:rPr>
          <w:sz w:val="28"/>
          <w:szCs w:val="28"/>
        </w:rPr>
        <w:t>зе временной нетрудоспособности</w:t>
      </w:r>
    </w:p>
    <w:p w:rsidR="009B4CEF" w:rsidRPr="00B61FEF" w:rsidRDefault="009B4CEF" w:rsidP="00710486">
      <w:pPr>
        <w:jc w:val="both"/>
        <w:rPr>
          <w:sz w:val="28"/>
          <w:szCs w:val="28"/>
        </w:rPr>
      </w:pPr>
    </w:p>
    <w:p w:rsidR="001F552B" w:rsidRPr="00B61FEF" w:rsidRDefault="001F552B" w:rsidP="001F552B">
      <w:pPr>
        <w:ind w:left="426" w:hanging="426"/>
        <w:rPr>
          <w:sz w:val="28"/>
          <w:szCs w:val="28"/>
        </w:rPr>
      </w:pPr>
      <w:r w:rsidRPr="00B61FEF">
        <w:rPr>
          <w:sz w:val="28"/>
          <w:szCs w:val="28"/>
        </w:rPr>
        <w:t>15</w:t>
      </w:r>
      <w:r w:rsidR="006A6375" w:rsidRPr="00B61FEF">
        <w:rPr>
          <w:sz w:val="28"/>
          <w:szCs w:val="28"/>
        </w:rPr>
        <w:t xml:space="preserve">. </w:t>
      </w:r>
      <w:hyperlink r:id="rId23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        </w:t>
        </w:r>
        <w:r w:rsidR="003E3BBA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       с.</w:t>
        </w:r>
        <w:r w:rsidR="003E3BBA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Догой</w:t>
        </w:r>
        <w:proofErr w:type="spell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ул.</w:t>
        </w:r>
        <w:r w:rsidR="00C877D3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Ленина, 22</w:t>
        </w:r>
      </w:hyperlink>
      <w:r w:rsidRPr="00B61FEF">
        <w:rPr>
          <w:sz w:val="28"/>
          <w:szCs w:val="28"/>
        </w:rPr>
        <w:t>     </w:t>
      </w:r>
    </w:p>
    <w:p w:rsidR="008C0AE1" w:rsidRPr="00842FE2" w:rsidRDefault="002C5CC0" w:rsidP="00842FE2">
      <w:pPr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2C5CC0" w:rsidRPr="00B61FEF" w:rsidRDefault="002C5CC0" w:rsidP="00AF0F62">
      <w:pPr>
        <w:rPr>
          <w:sz w:val="28"/>
          <w:szCs w:val="28"/>
        </w:rPr>
      </w:pPr>
      <w:r w:rsidRPr="00B61FEF">
        <w:rPr>
          <w:sz w:val="28"/>
          <w:szCs w:val="28"/>
        </w:rPr>
        <w:t>Работы (услуги), выполняемые:</w:t>
      </w:r>
    </w:p>
    <w:p w:rsidR="006A6375" w:rsidRPr="00B61FEF" w:rsidRDefault="00AF0F62" w:rsidP="00AF0F62">
      <w:pPr>
        <w:rPr>
          <w:sz w:val="28"/>
          <w:szCs w:val="28"/>
        </w:rPr>
      </w:pPr>
      <w:r w:rsidRPr="00B61FEF">
        <w:rPr>
          <w:sz w:val="28"/>
          <w:szCs w:val="28"/>
        </w:rPr>
        <w:t xml:space="preserve">2. </w:t>
      </w:r>
      <w:proofErr w:type="gramStart"/>
      <w:r w:rsidRPr="00B61FEF">
        <w:rPr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B61FEF">
        <w:rPr>
          <w:sz w:val="28"/>
          <w:szCs w:val="28"/>
        </w:rPr>
        <w:br/>
      </w:r>
      <w:r w:rsidR="009E0AC5" w:rsidRPr="00B61FEF">
        <w:rPr>
          <w:sz w:val="28"/>
          <w:szCs w:val="28"/>
        </w:rPr>
        <w:t>1)</w:t>
      </w:r>
      <w:r w:rsidRPr="00B61FEF">
        <w:rPr>
          <w:sz w:val="28"/>
          <w:szCs w:val="28"/>
        </w:rPr>
        <w:t xml:space="preserve"> при оказании первичной доврачебной медико-санитарной помощи в амбулаторных условиях по:</w:t>
      </w:r>
      <w:r w:rsidRPr="00B61FEF">
        <w:rPr>
          <w:sz w:val="28"/>
          <w:szCs w:val="28"/>
        </w:rPr>
        <w:br/>
        <w:t>акушерскому делу</w:t>
      </w:r>
      <w:r w:rsidR="009E0AC5" w:rsidRPr="00B61FEF">
        <w:rPr>
          <w:sz w:val="28"/>
          <w:szCs w:val="28"/>
        </w:rPr>
        <w:t>,</w:t>
      </w:r>
      <w:r w:rsidR="008C1950" w:rsidRPr="00B61FEF">
        <w:rPr>
          <w:sz w:val="28"/>
          <w:szCs w:val="28"/>
        </w:rPr>
        <w:t xml:space="preserve"> </w:t>
      </w:r>
      <w:r w:rsidRPr="00B61FEF">
        <w:rPr>
          <w:sz w:val="28"/>
          <w:szCs w:val="28"/>
        </w:rPr>
        <w:t>вакцинации (проведению профилактических прививок)</w:t>
      </w:r>
      <w:r w:rsidR="009E0AC5" w:rsidRPr="00B61FEF">
        <w:rPr>
          <w:sz w:val="28"/>
          <w:szCs w:val="28"/>
        </w:rPr>
        <w:t>,</w:t>
      </w:r>
      <w:r w:rsidRPr="00B61FEF">
        <w:rPr>
          <w:sz w:val="28"/>
          <w:szCs w:val="28"/>
        </w:rPr>
        <w:br/>
      </w:r>
      <w:r w:rsidRPr="00B61FEF">
        <w:rPr>
          <w:sz w:val="28"/>
          <w:szCs w:val="28"/>
        </w:rPr>
        <w:lastRenderedPageBreak/>
        <w:t>гигиеническому воспитанию</w:t>
      </w:r>
      <w:r w:rsidR="009E0AC5" w:rsidRPr="00B61FEF">
        <w:rPr>
          <w:sz w:val="28"/>
          <w:szCs w:val="28"/>
        </w:rPr>
        <w:t>,</w:t>
      </w:r>
      <w:r w:rsidR="008C1950" w:rsidRPr="00B61FEF">
        <w:rPr>
          <w:sz w:val="28"/>
          <w:szCs w:val="28"/>
        </w:rPr>
        <w:t xml:space="preserve"> </w:t>
      </w:r>
      <w:r w:rsidRPr="00B61FEF">
        <w:rPr>
          <w:sz w:val="28"/>
          <w:szCs w:val="28"/>
        </w:rPr>
        <w:t>лечебному делу</w:t>
      </w:r>
      <w:r w:rsidR="009E0AC5" w:rsidRPr="00B61FEF">
        <w:rPr>
          <w:sz w:val="28"/>
          <w:szCs w:val="28"/>
        </w:rPr>
        <w:t>,</w:t>
      </w:r>
      <w:r w:rsidRPr="00B61FEF">
        <w:rPr>
          <w:sz w:val="28"/>
          <w:szCs w:val="28"/>
        </w:rPr>
        <w:br/>
        <w:t>неотложной медицинской помощи</w:t>
      </w:r>
      <w:r w:rsidR="009E0AC5" w:rsidRPr="00B61FEF">
        <w:rPr>
          <w:sz w:val="28"/>
          <w:szCs w:val="28"/>
        </w:rPr>
        <w:t>,</w:t>
      </w:r>
      <w:r w:rsidR="008C1950" w:rsidRPr="00B61FEF">
        <w:rPr>
          <w:sz w:val="28"/>
          <w:szCs w:val="28"/>
        </w:rPr>
        <w:t xml:space="preserve"> </w:t>
      </w:r>
      <w:r w:rsidRPr="00B61FEF">
        <w:rPr>
          <w:sz w:val="28"/>
          <w:szCs w:val="28"/>
        </w:rPr>
        <w:t>сестринскому делу</w:t>
      </w:r>
      <w:r w:rsidR="009E0AC5" w:rsidRPr="00B61FEF">
        <w:rPr>
          <w:sz w:val="28"/>
          <w:szCs w:val="28"/>
        </w:rPr>
        <w:t>,</w:t>
      </w:r>
      <w:r w:rsidRPr="00B61FEF">
        <w:rPr>
          <w:sz w:val="28"/>
          <w:szCs w:val="28"/>
        </w:rPr>
        <w:br/>
        <w:t>сестринскому делу в педиатрии</w:t>
      </w:r>
      <w:r w:rsidR="009E0AC5" w:rsidRPr="00B61FEF">
        <w:rPr>
          <w:sz w:val="28"/>
          <w:szCs w:val="28"/>
        </w:rPr>
        <w:t>,</w:t>
      </w:r>
      <w:r w:rsidR="008C1950" w:rsidRPr="00B61FEF">
        <w:rPr>
          <w:sz w:val="28"/>
          <w:szCs w:val="28"/>
        </w:rPr>
        <w:t xml:space="preserve"> </w:t>
      </w:r>
      <w:r w:rsidRPr="00B61FEF">
        <w:rPr>
          <w:sz w:val="28"/>
          <w:szCs w:val="28"/>
        </w:rPr>
        <w:t>стоматологии</w:t>
      </w:r>
      <w:r w:rsidR="009E0AC5" w:rsidRPr="00B61FEF">
        <w:rPr>
          <w:sz w:val="28"/>
          <w:szCs w:val="28"/>
        </w:rPr>
        <w:t>,</w:t>
      </w:r>
      <w:r w:rsidR="008C1950" w:rsidRPr="00B61FEF">
        <w:rPr>
          <w:sz w:val="28"/>
          <w:szCs w:val="28"/>
        </w:rPr>
        <w:t xml:space="preserve"> </w:t>
      </w:r>
      <w:r w:rsidRPr="00B61FEF">
        <w:rPr>
          <w:sz w:val="28"/>
          <w:szCs w:val="28"/>
        </w:rPr>
        <w:t>физиотерапии</w:t>
      </w:r>
      <w:r w:rsidR="009E0AC5" w:rsidRPr="00B61FEF">
        <w:rPr>
          <w:sz w:val="28"/>
          <w:szCs w:val="28"/>
        </w:rPr>
        <w:t>,</w:t>
      </w:r>
      <w:r w:rsidRPr="00B61FEF">
        <w:rPr>
          <w:sz w:val="28"/>
          <w:szCs w:val="28"/>
        </w:rPr>
        <w:br/>
      </w:r>
      <w:r w:rsidR="009E0AC5" w:rsidRPr="00B61FEF">
        <w:rPr>
          <w:sz w:val="28"/>
          <w:szCs w:val="28"/>
        </w:rPr>
        <w:t>2)</w:t>
      </w:r>
      <w:r w:rsidRPr="00B61FEF">
        <w:rPr>
          <w:sz w:val="28"/>
          <w:szCs w:val="28"/>
        </w:rPr>
        <w:t xml:space="preserve"> при оказании первичной врачебной медико-санитарной помощи в амбулаторных условиях</w:t>
      </w:r>
      <w:proofErr w:type="gramEnd"/>
      <w:r w:rsidRPr="00B61FEF">
        <w:rPr>
          <w:sz w:val="28"/>
          <w:szCs w:val="28"/>
        </w:rPr>
        <w:t xml:space="preserve"> по:</w:t>
      </w:r>
      <w:r w:rsidRPr="00B61FEF">
        <w:rPr>
          <w:sz w:val="28"/>
          <w:szCs w:val="28"/>
        </w:rPr>
        <w:br/>
        <w:t>терапии</w:t>
      </w:r>
      <w:r w:rsidR="009E0AC5" w:rsidRPr="00B61FEF">
        <w:rPr>
          <w:sz w:val="28"/>
          <w:szCs w:val="28"/>
        </w:rPr>
        <w:t>,</w:t>
      </w:r>
      <w:r w:rsidRPr="00B61FEF">
        <w:rPr>
          <w:sz w:val="28"/>
          <w:szCs w:val="28"/>
        </w:rPr>
        <w:br/>
      </w:r>
      <w:r w:rsidR="009E0AC5" w:rsidRPr="00B61FEF">
        <w:rPr>
          <w:sz w:val="28"/>
          <w:szCs w:val="28"/>
        </w:rPr>
        <w:t>4)</w:t>
      </w:r>
      <w:r w:rsidRPr="00B61FEF">
        <w:rPr>
          <w:sz w:val="28"/>
          <w:szCs w:val="28"/>
        </w:rPr>
        <w:t xml:space="preserve"> при оказании первичной специализированной медико-санитарной помощи в амбулаторных условиях по:</w:t>
      </w:r>
      <w:r w:rsidRPr="00B61FEF">
        <w:rPr>
          <w:sz w:val="28"/>
          <w:szCs w:val="28"/>
        </w:rPr>
        <w:br/>
        <w:t>стоматологии терапевтической</w:t>
      </w:r>
      <w:r w:rsidR="009E0AC5" w:rsidRPr="00B61FEF">
        <w:rPr>
          <w:sz w:val="28"/>
          <w:szCs w:val="28"/>
        </w:rPr>
        <w:t>,</w:t>
      </w:r>
    </w:p>
    <w:p w:rsidR="004463D0" w:rsidRDefault="00AF0F62" w:rsidP="00AE482E">
      <w:pPr>
        <w:rPr>
          <w:sz w:val="28"/>
          <w:szCs w:val="28"/>
        </w:rPr>
      </w:pPr>
      <w:r w:rsidRPr="00B61FEF">
        <w:rPr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проведении медицинских осмотров по:</w:t>
      </w:r>
      <w:r w:rsidRPr="00B61FEF">
        <w:rPr>
          <w:sz w:val="28"/>
          <w:szCs w:val="28"/>
        </w:rPr>
        <w:br/>
        <w:t>медицинским осмотрам (предрейсовым, послерейсовым),</w:t>
      </w:r>
      <w:r w:rsidRPr="00B61FEF">
        <w:rPr>
          <w:sz w:val="28"/>
          <w:szCs w:val="28"/>
        </w:rPr>
        <w:br/>
        <w:t>2) при проведении медицинских освидетельствований:</w:t>
      </w:r>
      <w:r w:rsidRPr="00B61FEF">
        <w:rPr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токсического),</w:t>
      </w:r>
      <w:r w:rsidRPr="00B61FEF">
        <w:rPr>
          <w:sz w:val="28"/>
          <w:szCs w:val="28"/>
        </w:rPr>
        <w:br/>
        <w:t>3) при проведении медицинских экспертиз по:</w:t>
      </w:r>
      <w:r w:rsidRPr="00B61FEF">
        <w:rPr>
          <w:sz w:val="28"/>
          <w:szCs w:val="28"/>
        </w:rPr>
        <w:br/>
        <w:t>экспертизе временной нетрудоспособности,</w:t>
      </w:r>
    </w:p>
    <w:p w:rsidR="009B4CEF" w:rsidRPr="00B61FEF" w:rsidRDefault="009B4CEF" w:rsidP="0060632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03D28" w:rsidRPr="00B61FEF" w:rsidRDefault="0060632D" w:rsidP="0060632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16. 687420, Забайкальский край, Могойтуйский район, </w:t>
      </w:r>
    </w:p>
    <w:p w:rsidR="0060632D" w:rsidRPr="00B61FEF" w:rsidRDefault="00B03D28" w:rsidP="00C877D3">
      <w:pPr>
        <w:autoSpaceDE w:val="0"/>
        <w:autoSpaceDN w:val="0"/>
        <w:adjustRightInd w:val="0"/>
        <w:ind w:left="426"/>
        <w:jc w:val="both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>пгт. Могойтуй, пер.</w:t>
      </w:r>
      <w:r w:rsidR="00C877D3">
        <w:rPr>
          <w:sz w:val="28"/>
          <w:szCs w:val="28"/>
        </w:rPr>
        <w:t xml:space="preserve"> Черемушки, 1 </w:t>
      </w:r>
    </w:p>
    <w:p w:rsidR="00B03D28" w:rsidRPr="00B61FEF" w:rsidRDefault="0060632D" w:rsidP="0060632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17. 687420, Забайкальский край, Могойтуйский район, </w:t>
      </w:r>
    </w:p>
    <w:p w:rsidR="0060632D" w:rsidRPr="00B61FEF" w:rsidRDefault="00B03D28" w:rsidP="00166339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>пгт. Могойтуй, ул.</w:t>
      </w:r>
      <w:r w:rsidR="00C877D3">
        <w:rPr>
          <w:sz w:val="28"/>
          <w:szCs w:val="28"/>
        </w:rPr>
        <w:t xml:space="preserve"> </w:t>
      </w:r>
      <w:r w:rsidR="0060632D" w:rsidRPr="00B61FEF">
        <w:rPr>
          <w:sz w:val="28"/>
          <w:szCs w:val="28"/>
        </w:rPr>
        <w:t>Зугалайская, 15</w:t>
      </w:r>
      <w:r w:rsidR="00C877D3">
        <w:rPr>
          <w:sz w:val="28"/>
          <w:szCs w:val="28"/>
        </w:rPr>
        <w:t xml:space="preserve"> </w:t>
      </w:r>
    </w:p>
    <w:p w:rsidR="004463D0" w:rsidRPr="00B61FEF" w:rsidRDefault="004463D0" w:rsidP="004463D0">
      <w:pPr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60632D" w:rsidRPr="00B61FEF" w:rsidRDefault="0060632D" w:rsidP="00B03D2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Работы (услуги), выполняемые: </w:t>
      </w:r>
    </w:p>
    <w:p w:rsidR="0060632D" w:rsidRPr="00B61FEF" w:rsidRDefault="0060632D" w:rsidP="00B03D2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</w:t>
      </w:r>
      <w:proofErr w:type="gramStart"/>
      <w:r w:rsidRPr="00B61FE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61FEF">
        <w:rPr>
          <w:rFonts w:ascii="Times New Roman" w:hAnsi="Times New Roman" w:cs="Times New Roman"/>
          <w:sz w:val="28"/>
          <w:szCs w:val="28"/>
        </w:rPr>
        <w:t xml:space="preserve"> санитарной помощи организуются и выполняются следующий работы (услуги):</w:t>
      </w:r>
    </w:p>
    <w:p w:rsidR="0060632D" w:rsidRPr="00B61FEF" w:rsidRDefault="0060632D" w:rsidP="00B03D2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1) при оказании  первичной доврачебной медико-санитарной помощи в амбулаторных условиях:</w:t>
      </w:r>
    </w:p>
    <w:p w:rsidR="0060632D" w:rsidRPr="00B61FEF" w:rsidRDefault="0060632D" w:rsidP="00B03D2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вакцинации (проведению профилактических прививок);</w:t>
      </w:r>
    </w:p>
    <w:p w:rsidR="0060632D" w:rsidRPr="00B61FEF" w:rsidRDefault="00C877D3" w:rsidP="00B03D28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>сестринскому делу в педиатрии.</w:t>
      </w:r>
    </w:p>
    <w:p w:rsidR="006C1AD3" w:rsidRPr="00B61FEF" w:rsidRDefault="006C1AD3" w:rsidP="006C1AD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6C1AD3" w:rsidRPr="00B61FEF" w:rsidRDefault="006C1AD3" w:rsidP="006C1AD3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1) при проведении медицинских осмотров </w:t>
      </w:r>
      <w:proofErr w:type="gramStart"/>
      <w:r w:rsidRPr="00B61FEF">
        <w:rPr>
          <w:sz w:val="28"/>
          <w:szCs w:val="28"/>
        </w:rPr>
        <w:t>по</w:t>
      </w:r>
      <w:proofErr w:type="gramEnd"/>
      <w:r w:rsidRPr="00B61FEF">
        <w:rPr>
          <w:sz w:val="28"/>
          <w:szCs w:val="28"/>
        </w:rPr>
        <w:t>:</w:t>
      </w:r>
    </w:p>
    <w:p w:rsidR="0060632D" w:rsidRDefault="006C1AD3" w:rsidP="006C1AD3">
      <w:pPr>
        <w:autoSpaceDE w:val="0"/>
        <w:autoSpaceDN w:val="0"/>
        <w:adjustRightInd w:val="0"/>
        <w:outlineLvl w:val="0"/>
        <w:rPr>
          <w:b/>
          <w:sz w:val="28"/>
          <w:szCs w:val="28"/>
        </w:rPr>
      </w:pPr>
      <w:r w:rsidRPr="00B61FEF">
        <w:rPr>
          <w:sz w:val="28"/>
          <w:szCs w:val="28"/>
        </w:rPr>
        <w:t>медицинским осмотрам профилактическим</w:t>
      </w:r>
      <w:r w:rsidR="00AE482E">
        <w:rPr>
          <w:sz w:val="28"/>
          <w:szCs w:val="28"/>
        </w:rPr>
        <w:t>.</w:t>
      </w:r>
    </w:p>
    <w:p w:rsidR="009B4CEF" w:rsidRPr="00B61FEF" w:rsidRDefault="009B4CEF" w:rsidP="0060632D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18. 687420, Забайкальский край, Могойтуйский район, </w:t>
      </w:r>
    </w:p>
    <w:p w:rsidR="00704B27" w:rsidRPr="00B61FEF" w:rsidRDefault="0060632D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>пгт. Могойтуй, ул. Ленина, 2</w:t>
      </w:r>
      <w:r w:rsidR="00C877D3">
        <w:rPr>
          <w:sz w:val="28"/>
          <w:szCs w:val="28"/>
        </w:rPr>
        <w:t xml:space="preserve"> </w:t>
      </w: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19. 687000, Забайкальский край, Могойтуйский район, </w:t>
      </w:r>
    </w:p>
    <w:p w:rsidR="0060632D" w:rsidRPr="00B61FEF" w:rsidRDefault="0060632D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>с</w:t>
      </w:r>
      <w:r w:rsidR="00704B27" w:rsidRPr="00B61FEF">
        <w:rPr>
          <w:sz w:val="28"/>
          <w:szCs w:val="28"/>
        </w:rPr>
        <w:t>. Аг</w:t>
      </w:r>
      <w:proofErr w:type="gramStart"/>
      <w:r w:rsidR="00704B27" w:rsidRPr="00B61FEF">
        <w:rPr>
          <w:sz w:val="28"/>
          <w:szCs w:val="28"/>
        </w:rPr>
        <w:t>а</w:t>
      </w:r>
      <w:r w:rsidR="00C877D3">
        <w:rPr>
          <w:sz w:val="28"/>
          <w:szCs w:val="28"/>
        </w:rPr>
        <w:t>-</w:t>
      </w:r>
      <w:proofErr w:type="gramEnd"/>
      <w:r w:rsidR="00C877D3">
        <w:rPr>
          <w:sz w:val="28"/>
          <w:szCs w:val="28"/>
        </w:rPr>
        <w:t xml:space="preserve"> Хангил, ул. Ленина, б/ н </w:t>
      </w: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>20. 687434, Забайкальский край, Могойтуйский район,</w:t>
      </w:r>
    </w:p>
    <w:p w:rsidR="0060632D" w:rsidRPr="00B61FEF" w:rsidRDefault="0060632D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>с. Борж</w:t>
      </w:r>
      <w:r w:rsidR="00704B27" w:rsidRPr="00B61FEF">
        <w:rPr>
          <w:sz w:val="28"/>
          <w:szCs w:val="28"/>
        </w:rPr>
        <w:t>игант</w:t>
      </w:r>
      <w:r w:rsidR="00C877D3">
        <w:rPr>
          <w:sz w:val="28"/>
          <w:szCs w:val="28"/>
        </w:rPr>
        <w:t xml:space="preserve">ай, ул. Ленина, дом № 29 а </w:t>
      </w: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lastRenderedPageBreak/>
        <w:t xml:space="preserve">21. 687000, Забайкальский край, Могойтуйский район, </w:t>
      </w:r>
    </w:p>
    <w:p w:rsidR="0060632D" w:rsidRPr="00B61FEF" w:rsidRDefault="0060632D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с. Зугалай, Комсомольская, № </w:t>
      </w:r>
      <w:r w:rsidR="00C877D3">
        <w:rPr>
          <w:sz w:val="28"/>
          <w:szCs w:val="28"/>
        </w:rPr>
        <w:t xml:space="preserve">1 </w:t>
      </w: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22. 687000, Забайкальский край, Могойтуйский район, </w:t>
      </w:r>
    </w:p>
    <w:p w:rsidR="0060632D" w:rsidRPr="00C877D3" w:rsidRDefault="00704B27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>с</w:t>
      </w:r>
      <w:r w:rsidR="00C877D3">
        <w:rPr>
          <w:sz w:val="28"/>
          <w:szCs w:val="28"/>
        </w:rPr>
        <w:t xml:space="preserve">. </w:t>
      </w:r>
      <w:proofErr w:type="spellStart"/>
      <w:r w:rsidR="00C877D3">
        <w:rPr>
          <w:sz w:val="28"/>
          <w:szCs w:val="28"/>
        </w:rPr>
        <w:t>Догой</w:t>
      </w:r>
      <w:proofErr w:type="spellEnd"/>
      <w:r w:rsidR="00C877D3">
        <w:rPr>
          <w:sz w:val="28"/>
          <w:szCs w:val="28"/>
        </w:rPr>
        <w:t xml:space="preserve">, ул. </w:t>
      </w:r>
      <w:proofErr w:type="spellStart"/>
      <w:r w:rsidR="00C877D3">
        <w:rPr>
          <w:sz w:val="28"/>
          <w:szCs w:val="28"/>
        </w:rPr>
        <w:t>Батожабая</w:t>
      </w:r>
      <w:proofErr w:type="spellEnd"/>
      <w:r w:rsidR="00C877D3">
        <w:rPr>
          <w:sz w:val="28"/>
          <w:szCs w:val="28"/>
        </w:rPr>
        <w:t xml:space="preserve">, 19 </w:t>
      </w: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23. 687000, Забайкальский край, Могойтуйский район, </w:t>
      </w:r>
    </w:p>
    <w:p w:rsidR="0060632D" w:rsidRPr="00B61FEF" w:rsidRDefault="0060632D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>с. Кусоча, ул. Кусочинская, № 18</w:t>
      </w:r>
      <w:r w:rsidR="00C877D3">
        <w:rPr>
          <w:sz w:val="28"/>
          <w:szCs w:val="28"/>
        </w:rPr>
        <w:t xml:space="preserve"> </w:t>
      </w: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24. 687000, Забайкальский край, Могойтуйский район, </w:t>
      </w:r>
    </w:p>
    <w:p w:rsidR="0060632D" w:rsidRPr="00B61FEF" w:rsidRDefault="0060632D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>с. Ортуй, ул. Ленина, №</w:t>
      </w:r>
      <w:r w:rsidR="00C877D3">
        <w:rPr>
          <w:sz w:val="28"/>
          <w:szCs w:val="28"/>
        </w:rPr>
        <w:t xml:space="preserve"> 17 </w:t>
      </w: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25. 687000, Забайкальский край, Могойтуйский район, </w:t>
      </w:r>
    </w:p>
    <w:p w:rsidR="0060632D" w:rsidRPr="00B61FEF" w:rsidRDefault="0060632D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с. </w:t>
      </w:r>
      <w:proofErr w:type="spellStart"/>
      <w:r w:rsidRPr="00B61FEF">
        <w:rPr>
          <w:sz w:val="28"/>
          <w:szCs w:val="28"/>
        </w:rPr>
        <w:t>Нуринск</w:t>
      </w:r>
      <w:proofErr w:type="spellEnd"/>
      <w:r w:rsidRPr="00B61FEF">
        <w:rPr>
          <w:sz w:val="28"/>
          <w:szCs w:val="28"/>
        </w:rPr>
        <w:t>, ул. Армейская, 1</w:t>
      </w:r>
      <w:r w:rsidR="00C877D3">
        <w:rPr>
          <w:sz w:val="28"/>
          <w:szCs w:val="28"/>
        </w:rPr>
        <w:t xml:space="preserve"> </w:t>
      </w:r>
    </w:p>
    <w:p w:rsidR="00C35A2A" w:rsidRPr="00B61FEF" w:rsidRDefault="0060632D" w:rsidP="00943A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26. 687000, Забайкальский край, Могойтуйский район, </w:t>
      </w:r>
    </w:p>
    <w:p w:rsidR="0060632D" w:rsidRPr="00C877D3" w:rsidRDefault="0060632D" w:rsidP="00C877D3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Ца</w:t>
      </w:r>
      <w:r w:rsidR="00704B27" w:rsidRPr="00B61FEF">
        <w:rPr>
          <w:rFonts w:ascii="Times New Roman" w:hAnsi="Times New Roman" w:cs="Times New Roman"/>
          <w:sz w:val="28"/>
          <w:szCs w:val="28"/>
        </w:rPr>
        <w:t>ган</w:t>
      </w:r>
      <w:proofErr w:type="spellEnd"/>
      <w:r w:rsidR="00704B27" w:rsidRPr="00B61FEF">
        <w:rPr>
          <w:rFonts w:ascii="Times New Roman" w:hAnsi="Times New Roman" w:cs="Times New Roman"/>
          <w:sz w:val="28"/>
          <w:szCs w:val="28"/>
        </w:rPr>
        <w:t xml:space="preserve">-Ола, ул. </w:t>
      </w:r>
      <w:proofErr w:type="spellStart"/>
      <w:r w:rsidR="00704B27" w:rsidRPr="00B61FEF">
        <w:rPr>
          <w:rFonts w:ascii="Times New Roman" w:hAnsi="Times New Roman" w:cs="Times New Roman"/>
          <w:sz w:val="28"/>
          <w:szCs w:val="28"/>
        </w:rPr>
        <w:t>Базар</w:t>
      </w:r>
      <w:proofErr w:type="gramStart"/>
      <w:r w:rsidR="00704B27" w:rsidRPr="00B61FE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704B27" w:rsidRPr="00B61FE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704B27" w:rsidRPr="00B61F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4B27" w:rsidRPr="00B61FEF">
        <w:rPr>
          <w:rFonts w:ascii="Times New Roman" w:hAnsi="Times New Roman" w:cs="Times New Roman"/>
          <w:sz w:val="28"/>
          <w:szCs w:val="28"/>
        </w:rPr>
        <w:t>Ринчино</w:t>
      </w:r>
      <w:proofErr w:type="spellEnd"/>
      <w:r w:rsidR="00704B27" w:rsidRPr="00B61FEF">
        <w:rPr>
          <w:rFonts w:ascii="Times New Roman" w:hAnsi="Times New Roman" w:cs="Times New Roman"/>
          <w:sz w:val="28"/>
          <w:szCs w:val="28"/>
        </w:rPr>
        <w:t xml:space="preserve">, </w:t>
      </w:r>
      <w:r w:rsidR="00C877D3">
        <w:rPr>
          <w:rFonts w:ascii="Times New Roman" w:hAnsi="Times New Roman" w:cs="Times New Roman"/>
          <w:sz w:val="28"/>
          <w:szCs w:val="28"/>
        </w:rPr>
        <w:t xml:space="preserve">3 </w:t>
      </w: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27. 687000, Забайкальский край, Могойтуйский район, </w:t>
      </w:r>
    </w:p>
    <w:p w:rsidR="0060632D" w:rsidRPr="00B61FEF" w:rsidRDefault="0060632D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с. </w:t>
      </w:r>
      <w:proofErr w:type="spellStart"/>
      <w:r w:rsidRPr="00B61FEF">
        <w:rPr>
          <w:sz w:val="28"/>
          <w:szCs w:val="28"/>
        </w:rPr>
        <w:t>Цага</w:t>
      </w:r>
      <w:proofErr w:type="gramStart"/>
      <w:r w:rsidRPr="00B61FEF">
        <w:rPr>
          <w:sz w:val="28"/>
          <w:szCs w:val="28"/>
        </w:rPr>
        <w:t>н</w:t>
      </w:r>
      <w:proofErr w:type="spellEnd"/>
      <w:r w:rsidRPr="00B61FEF">
        <w:rPr>
          <w:sz w:val="28"/>
          <w:szCs w:val="28"/>
        </w:rPr>
        <w:t>-</w:t>
      </w:r>
      <w:proofErr w:type="gramEnd"/>
      <w:r w:rsidRPr="00B61FEF">
        <w:rPr>
          <w:sz w:val="28"/>
          <w:szCs w:val="28"/>
        </w:rPr>
        <w:t xml:space="preserve"> </w:t>
      </w:r>
      <w:proofErr w:type="spellStart"/>
      <w:r w:rsidRPr="00B61FEF">
        <w:rPr>
          <w:sz w:val="28"/>
          <w:szCs w:val="28"/>
        </w:rPr>
        <w:t>Челутай</w:t>
      </w:r>
      <w:proofErr w:type="spellEnd"/>
      <w:r w:rsidRPr="00B61FEF">
        <w:rPr>
          <w:sz w:val="28"/>
          <w:szCs w:val="28"/>
        </w:rPr>
        <w:t xml:space="preserve">, ул. </w:t>
      </w:r>
      <w:proofErr w:type="spellStart"/>
      <w:r w:rsidRPr="00B61FEF">
        <w:rPr>
          <w:sz w:val="28"/>
          <w:szCs w:val="28"/>
        </w:rPr>
        <w:t>Барадиева</w:t>
      </w:r>
      <w:proofErr w:type="spellEnd"/>
      <w:r w:rsidRPr="00B61FEF">
        <w:rPr>
          <w:sz w:val="28"/>
          <w:szCs w:val="28"/>
        </w:rPr>
        <w:t>, 37</w:t>
      </w:r>
      <w:r w:rsidR="00C877D3">
        <w:rPr>
          <w:sz w:val="28"/>
          <w:szCs w:val="28"/>
        </w:rPr>
        <w:t xml:space="preserve"> </w:t>
      </w:r>
    </w:p>
    <w:p w:rsidR="00C35A2A" w:rsidRPr="00B61FEF" w:rsidRDefault="0060632D" w:rsidP="00943A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28. 687436, Забайкальский край, Могойтуйский район, </w:t>
      </w:r>
    </w:p>
    <w:p w:rsidR="0060632D" w:rsidRPr="00B61FEF" w:rsidRDefault="0060632D" w:rsidP="00C877D3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с. Цугол, ул. Школьная, 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 xml:space="preserve"> 311</w:t>
      </w:r>
      <w:r w:rsidR="00C87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A2A" w:rsidRPr="00B61FEF" w:rsidRDefault="0060632D" w:rsidP="00943A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29. 687432, Забайкальский край, Могойтуйский район, </w:t>
      </w:r>
    </w:p>
    <w:p w:rsidR="0060632D" w:rsidRPr="00B61FEF" w:rsidRDefault="0060632D" w:rsidP="00C877D3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Хар</w:t>
      </w:r>
      <w:proofErr w:type="gramStart"/>
      <w:r w:rsidRPr="00B61FE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61F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Шибирь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>, ул. Советская, № 27</w:t>
      </w:r>
      <w:r w:rsidR="00C87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30. 687420, Забайкальский край, Могойтуйский район, </w:t>
      </w:r>
    </w:p>
    <w:p w:rsidR="0060632D" w:rsidRPr="00B61FEF" w:rsidRDefault="0060632D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>поселок при станции Ага, ул. Школьная, 1</w:t>
      </w:r>
      <w:r w:rsidR="00C877D3">
        <w:rPr>
          <w:sz w:val="28"/>
          <w:szCs w:val="28"/>
        </w:rPr>
        <w:t xml:space="preserve"> </w:t>
      </w:r>
    </w:p>
    <w:p w:rsidR="00C35A2A" w:rsidRPr="00B61FEF" w:rsidRDefault="0060632D" w:rsidP="00943A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31. 687000, Забайкальский край, Могойтуйский район, </w:t>
      </w:r>
    </w:p>
    <w:p w:rsidR="0060632D" w:rsidRPr="00C877D3" w:rsidRDefault="0060632D" w:rsidP="00C877D3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Усть-Нарин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>, ул. Школьная, № 19</w:t>
      </w:r>
      <w:r w:rsidR="00C87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A2A" w:rsidRPr="00B61FEF" w:rsidRDefault="0060632D" w:rsidP="00943A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32. 687000, Забайкальский край, Могойтуйский район, </w:t>
      </w:r>
    </w:p>
    <w:p w:rsidR="0060632D" w:rsidRDefault="0060632D" w:rsidP="00F47791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Ушарбай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>, ул. Дугарова, 14</w:t>
      </w:r>
      <w:r w:rsidR="00C87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719" w:rsidRPr="00B61FEF" w:rsidRDefault="00EC3719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33. 687420, Забайкальский край, Могойтуйский район, </w:t>
      </w:r>
    </w:p>
    <w:p w:rsidR="00EC3719" w:rsidRPr="00EC3719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пгт. Могойтуй, ул. Гагарина, № 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719" w:rsidRPr="00B61FEF" w:rsidRDefault="00EC3719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34. 687420, Забайкальский край, Могойтуйский район, </w:t>
      </w:r>
    </w:p>
    <w:p w:rsidR="00EC3719" w:rsidRPr="00EC3719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пгт. Могойтуй, ул. </w:t>
      </w:r>
      <w:proofErr w:type="gramStart"/>
      <w:r w:rsidRPr="00B61FEF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Pr="00B61FEF">
        <w:rPr>
          <w:rFonts w:ascii="Times New Roman" w:hAnsi="Times New Roman" w:cs="Times New Roman"/>
          <w:sz w:val="28"/>
          <w:szCs w:val="28"/>
        </w:rPr>
        <w:t>, №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719" w:rsidRPr="00B61FEF" w:rsidRDefault="00EC3719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35. 687420, Забайкальский край, Могойтуйский район, </w:t>
      </w:r>
    </w:p>
    <w:p w:rsidR="00EC3719" w:rsidRPr="00EC3719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пгт. Могойтуй, ул. Номоконова, № 42</w:t>
      </w:r>
      <w:proofErr w:type="gramStart"/>
      <w:r w:rsidRPr="00B61FE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719" w:rsidRPr="00B61FEF" w:rsidRDefault="00EC3719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36. 687420, Забайкальский край, Могойтуйский район, </w:t>
      </w:r>
    </w:p>
    <w:p w:rsidR="00EC3719" w:rsidRPr="00EC3719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пгт. Могойтуй, ул. Первомайская, № 8 </w:t>
      </w:r>
    </w:p>
    <w:p w:rsidR="00EC3719" w:rsidRPr="00B61FEF" w:rsidRDefault="00EC3719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37. 687420, Забайкальский край, Могойтуйский район, </w:t>
      </w:r>
    </w:p>
    <w:p w:rsidR="00EC3719" w:rsidRPr="00EC3719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пгт. Могойтуй, ул. </w:t>
      </w:r>
      <w:proofErr w:type="gramStart"/>
      <w:r w:rsidRPr="00B61FEF">
        <w:rPr>
          <w:rFonts w:ascii="Times New Roman" w:hAnsi="Times New Roman" w:cs="Times New Roman"/>
          <w:sz w:val="28"/>
          <w:szCs w:val="28"/>
        </w:rPr>
        <w:t>Заводская</w:t>
      </w:r>
      <w:proofErr w:type="gramEnd"/>
      <w:r w:rsidRPr="00B61FEF">
        <w:rPr>
          <w:rFonts w:ascii="Times New Roman" w:hAnsi="Times New Roman" w:cs="Times New Roman"/>
          <w:sz w:val="28"/>
          <w:szCs w:val="28"/>
        </w:rPr>
        <w:t xml:space="preserve">, № 15 </w:t>
      </w:r>
    </w:p>
    <w:p w:rsidR="00EC3719" w:rsidRPr="00B61FEF" w:rsidRDefault="00EC3719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38. 687420, Забайкальский край, Могойтуйский район, </w:t>
      </w:r>
    </w:p>
    <w:p w:rsidR="00EC3719" w:rsidRPr="00EC3719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пгт. Могойтуй, ул. </w:t>
      </w:r>
      <w:proofErr w:type="gramStart"/>
      <w:r w:rsidRPr="00B61FEF">
        <w:rPr>
          <w:rFonts w:ascii="Times New Roman" w:hAnsi="Times New Roman" w:cs="Times New Roman"/>
          <w:sz w:val="28"/>
          <w:szCs w:val="28"/>
        </w:rPr>
        <w:t>Кооперативная</w:t>
      </w:r>
      <w:proofErr w:type="gramEnd"/>
      <w:r w:rsidRPr="00B61FEF">
        <w:rPr>
          <w:rFonts w:ascii="Times New Roman" w:hAnsi="Times New Roman" w:cs="Times New Roman"/>
          <w:sz w:val="28"/>
          <w:szCs w:val="28"/>
        </w:rPr>
        <w:t xml:space="preserve">, № 16 </w:t>
      </w:r>
    </w:p>
    <w:p w:rsidR="00EC3719" w:rsidRPr="00B61FEF" w:rsidRDefault="00EC3719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39. 687000, Забайкальский край, Могойтуйский район, </w:t>
      </w:r>
    </w:p>
    <w:p w:rsidR="00EC3719" w:rsidRPr="00B61FEF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Ага-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Хангил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 xml:space="preserve">, ул. Молодежная, 13 </w:t>
      </w:r>
    </w:p>
    <w:p w:rsidR="00EC3719" w:rsidRPr="00B61FEF" w:rsidRDefault="00624B16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EC3719" w:rsidRPr="00B61FEF">
        <w:rPr>
          <w:rFonts w:ascii="Times New Roman" w:hAnsi="Times New Roman" w:cs="Times New Roman"/>
          <w:sz w:val="28"/>
          <w:szCs w:val="28"/>
        </w:rPr>
        <w:t xml:space="preserve">. 687000, Забайкальский край, Могойтуйский район, </w:t>
      </w:r>
    </w:p>
    <w:p w:rsidR="00EC3719" w:rsidRPr="00EC3719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с. Зугалай, ул. Комсомольская, 3 </w:t>
      </w:r>
    </w:p>
    <w:p w:rsidR="00EC3719" w:rsidRPr="00B61FEF" w:rsidRDefault="00624B16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EC3719" w:rsidRPr="00B61FEF">
        <w:rPr>
          <w:rFonts w:ascii="Times New Roman" w:hAnsi="Times New Roman" w:cs="Times New Roman"/>
          <w:sz w:val="28"/>
          <w:szCs w:val="28"/>
        </w:rPr>
        <w:t xml:space="preserve">. 687000, Забайкальский край, Могойтуйский район, </w:t>
      </w:r>
    </w:p>
    <w:p w:rsidR="00EC3719" w:rsidRPr="00EC3719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с. Ортуй, ул. Шагдарова, 7 </w:t>
      </w:r>
    </w:p>
    <w:p w:rsidR="00EC3719" w:rsidRPr="00B61FEF" w:rsidRDefault="00624B16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EC3719" w:rsidRPr="00B61FEF">
        <w:rPr>
          <w:rFonts w:ascii="Times New Roman" w:hAnsi="Times New Roman" w:cs="Times New Roman"/>
          <w:sz w:val="28"/>
          <w:szCs w:val="28"/>
        </w:rPr>
        <w:t xml:space="preserve">. 687000, Забайкальский край, Могойтуйский район, </w:t>
      </w:r>
    </w:p>
    <w:p w:rsidR="00EC3719" w:rsidRPr="00B61FEF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Цаган-</w:t>
      </w:r>
      <w:r w:rsidRPr="00B61FEF">
        <w:rPr>
          <w:rFonts w:ascii="Times New Roman" w:hAnsi="Times New Roman" w:cs="Times New Roman"/>
          <w:sz w:val="28"/>
          <w:szCs w:val="28"/>
        </w:rPr>
        <w:t>Челутай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>, ул. Дорожная, б/</w:t>
      </w:r>
      <w:proofErr w:type="gramStart"/>
      <w:r w:rsidRPr="00B61FEF">
        <w:rPr>
          <w:rFonts w:ascii="Times New Roman" w:hAnsi="Times New Roman" w:cs="Times New Roman"/>
          <w:sz w:val="28"/>
          <w:szCs w:val="28"/>
        </w:rPr>
        <w:t>н</w:t>
      </w:r>
      <w:proofErr w:type="gramEnd"/>
    </w:p>
    <w:p w:rsidR="00EC3719" w:rsidRPr="00B61FEF" w:rsidRDefault="00624B16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EC3719" w:rsidRPr="00B61FEF">
        <w:rPr>
          <w:rFonts w:ascii="Times New Roman" w:hAnsi="Times New Roman" w:cs="Times New Roman"/>
          <w:sz w:val="28"/>
          <w:szCs w:val="28"/>
        </w:rPr>
        <w:t xml:space="preserve">. 687432, Забайкальский край, Могойтуйский район, </w:t>
      </w:r>
    </w:p>
    <w:p w:rsidR="00EC3719" w:rsidRPr="00B61FEF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Цаган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B61FEF">
        <w:rPr>
          <w:rFonts w:ascii="Times New Roman" w:hAnsi="Times New Roman" w:cs="Times New Roman"/>
          <w:sz w:val="28"/>
          <w:szCs w:val="28"/>
        </w:rPr>
        <w:t>Ола, Базара-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Ринчино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 xml:space="preserve">, № 9 </w:t>
      </w:r>
    </w:p>
    <w:p w:rsidR="00EC3719" w:rsidRPr="00B61FEF" w:rsidRDefault="00624B16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EC3719" w:rsidRPr="00B61FEF">
        <w:rPr>
          <w:rFonts w:ascii="Times New Roman" w:hAnsi="Times New Roman" w:cs="Times New Roman"/>
          <w:sz w:val="28"/>
          <w:szCs w:val="28"/>
        </w:rPr>
        <w:t xml:space="preserve">. 687450, Забайкальский край, Могойтуйский район, </w:t>
      </w:r>
    </w:p>
    <w:p w:rsidR="00EC3719" w:rsidRPr="00B61FEF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поселок </w:t>
      </w:r>
      <w:proofErr w:type="gramStart"/>
      <w:r w:rsidRPr="00B61FE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B61FEF">
        <w:rPr>
          <w:rFonts w:ascii="Times New Roman" w:hAnsi="Times New Roman" w:cs="Times New Roman"/>
          <w:sz w:val="28"/>
          <w:szCs w:val="28"/>
        </w:rPr>
        <w:t xml:space="preserve"> станция Ага, ул. Почтовая, № 7 </w:t>
      </w:r>
    </w:p>
    <w:p w:rsidR="00EC3719" w:rsidRPr="00B61FEF" w:rsidRDefault="00624B16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45</w:t>
      </w:r>
      <w:r w:rsidR="00EC3719" w:rsidRPr="00B61FEF">
        <w:rPr>
          <w:rFonts w:ascii="Times New Roman" w:hAnsi="Times New Roman" w:cs="Times New Roman"/>
          <w:sz w:val="28"/>
          <w:szCs w:val="28"/>
        </w:rPr>
        <w:t xml:space="preserve">. 687000, Забайкальский край, Могойтуйский район, </w:t>
      </w:r>
    </w:p>
    <w:p w:rsidR="00EC3719" w:rsidRPr="00B61FEF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Ушарбай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 xml:space="preserve">, ул. Дугарова, № 18 </w:t>
      </w:r>
    </w:p>
    <w:p w:rsidR="00EC3719" w:rsidRPr="00B61FEF" w:rsidRDefault="00624B16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EC3719" w:rsidRPr="00B61FEF">
        <w:rPr>
          <w:rFonts w:ascii="Times New Roman" w:hAnsi="Times New Roman" w:cs="Times New Roman"/>
          <w:sz w:val="28"/>
          <w:szCs w:val="28"/>
        </w:rPr>
        <w:t xml:space="preserve">. 687000, Забайкальский край, Могойтуйский район, </w:t>
      </w:r>
    </w:p>
    <w:p w:rsidR="00EC3719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Хар</w:t>
      </w:r>
      <w:proofErr w:type="gramStart"/>
      <w:r w:rsidRPr="00B61FE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61F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Шибирь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 xml:space="preserve">, ул. Советская, № 43 </w:t>
      </w:r>
    </w:p>
    <w:p w:rsidR="00EC3719" w:rsidRPr="00B61FEF" w:rsidRDefault="00624B16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EC3719" w:rsidRPr="00B61FEF">
        <w:rPr>
          <w:rFonts w:ascii="Times New Roman" w:hAnsi="Times New Roman" w:cs="Times New Roman"/>
          <w:sz w:val="28"/>
          <w:szCs w:val="28"/>
        </w:rPr>
        <w:t xml:space="preserve">. 687420, Забайкальский край, Могойтуйский район, </w:t>
      </w:r>
    </w:p>
    <w:p w:rsidR="00EC3719" w:rsidRPr="00B61FEF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пгт. Могойтуй, ул. Малиновског</w:t>
      </w:r>
      <w:r>
        <w:rPr>
          <w:rFonts w:ascii="Times New Roman" w:hAnsi="Times New Roman" w:cs="Times New Roman"/>
          <w:sz w:val="28"/>
          <w:szCs w:val="28"/>
        </w:rPr>
        <w:t xml:space="preserve">о, дом № 29 </w:t>
      </w:r>
    </w:p>
    <w:p w:rsidR="0060632D" w:rsidRPr="00C877D3" w:rsidRDefault="004463D0" w:rsidP="00C877D3">
      <w:pPr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60632D" w:rsidRPr="00B61FEF" w:rsidRDefault="0060632D" w:rsidP="00943A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Работы (услуги), выполняемые: </w:t>
      </w:r>
    </w:p>
    <w:p w:rsidR="0060632D" w:rsidRPr="00B61FEF" w:rsidRDefault="0060632D" w:rsidP="00943A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</w:t>
      </w:r>
      <w:r w:rsidR="00D64C6F">
        <w:rPr>
          <w:rFonts w:ascii="Times New Roman" w:hAnsi="Times New Roman" w:cs="Times New Roman"/>
          <w:sz w:val="28"/>
          <w:szCs w:val="28"/>
        </w:rPr>
        <w:t>й и специализированной, медико-</w:t>
      </w:r>
      <w:r w:rsidRPr="00B61FEF">
        <w:rPr>
          <w:rFonts w:ascii="Times New Roman" w:hAnsi="Times New Roman" w:cs="Times New Roman"/>
          <w:sz w:val="28"/>
          <w:szCs w:val="28"/>
        </w:rPr>
        <w:t>санитарной помощи организуются и выполняются следующий работы (услуги):</w:t>
      </w:r>
    </w:p>
    <w:p w:rsidR="0060632D" w:rsidRPr="00B61FEF" w:rsidRDefault="0060632D" w:rsidP="00943A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1) при оказании  первичной доврачебной медико-санитарной помощи в амбулаторных условиях</w:t>
      </w:r>
      <w:r w:rsidR="00D64C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4C6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61FEF">
        <w:rPr>
          <w:rFonts w:ascii="Times New Roman" w:hAnsi="Times New Roman" w:cs="Times New Roman"/>
          <w:sz w:val="28"/>
          <w:szCs w:val="28"/>
        </w:rPr>
        <w:t>:</w:t>
      </w:r>
    </w:p>
    <w:p w:rsidR="0060632D" w:rsidRPr="00B61FEF" w:rsidRDefault="0060632D" w:rsidP="00943A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сестринскому де</w:t>
      </w:r>
      <w:r w:rsidR="00EC3719">
        <w:rPr>
          <w:rFonts w:ascii="Times New Roman" w:hAnsi="Times New Roman" w:cs="Times New Roman"/>
          <w:sz w:val="28"/>
          <w:szCs w:val="28"/>
        </w:rPr>
        <w:t>лу в педиатрии.</w:t>
      </w:r>
    </w:p>
    <w:p w:rsidR="00E47068" w:rsidRPr="00B61FEF" w:rsidRDefault="00E47068" w:rsidP="00710486">
      <w:pPr>
        <w:jc w:val="both"/>
        <w:rPr>
          <w:sz w:val="28"/>
          <w:szCs w:val="28"/>
        </w:rPr>
      </w:pPr>
    </w:p>
    <w:p w:rsidR="002837AF" w:rsidRPr="00EC3719" w:rsidRDefault="00624B16" w:rsidP="002837AF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48</w:t>
      </w:r>
      <w:r w:rsidR="002837AF" w:rsidRPr="00EC3719">
        <w:rPr>
          <w:sz w:val="28"/>
          <w:szCs w:val="28"/>
        </w:rPr>
        <w:t xml:space="preserve">. </w:t>
      </w:r>
      <w:hyperlink r:id="rId24" w:tgtFrame="_self" w:history="1">
        <w:r w:rsidR="002837AF" w:rsidRPr="00EC3719">
          <w:rPr>
            <w:rStyle w:val="af"/>
            <w:rFonts w:eastAsia="Arial Unicode MS"/>
            <w:color w:val="auto"/>
            <w:sz w:val="28"/>
            <w:szCs w:val="28"/>
            <w:u w:val="none"/>
            <w:bdr w:val="none" w:sz="0" w:space="0" w:color="auto" w:frame="1"/>
          </w:rPr>
          <w:t>687000, Забайкальский край, Могойтуйский район,                                              с. Зугалай, ул.</w:t>
        </w:r>
        <w:r w:rsidR="00EC3719" w:rsidRPr="00EC3719">
          <w:rPr>
            <w:rStyle w:val="af"/>
            <w:rFonts w:eastAsia="Arial Unicode MS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="002837AF" w:rsidRPr="00EC3719">
          <w:rPr>
            <w:rStyle w:val="af"/>
            <w:rFonts w:eastAsia="Arial Unicode MS"/>
            <w:color w:val="auto"/>
            <w:sz w:val="28"/>
            <w:szCs w:val="28"/>
            <w:u w:val="none"/>
            <w:bdr w:val="none" w:sz="0" w:space="0" w:color="auto" w:frame="1"/>
          </w:rPr>
          <w:t>Раднаева</w:t>
        </w:r>
        <w:proofErr w:type="spellEnd"/>
        <w:r w:rsidR="002837AF" w:rsidRPr="00EC3719">
          <w:rPr>
            <w:rStyle w:val="af"/>
            <w:rFonts w:eastAsia="Arial Unicode MS"/>
            <w:color w:val="auto"/>
            <w:sz w:val="28"/>
            <w:szCs w:val="28"/>
            <w:u w:val="none"/>
            <w:bdr w:val="none" w:sz="0" w:space="0" w:color="auto" w:frame="1"/>
          </w:rPr>
          <w:t>, 11а</w:t>
        </w:r>
      </w:hyperlink>
      <w:r w:rsidR="002837AF" w:rsidRPr="00EC3719">
        <w:rPr>
          <w:sz w:val="28"/>
          <w:szCs w:val="28"/>
        </w:rPr>
        <w:t> </w:t>
      </w:r>
    </w:p>
    <w:p w:rsidR="00705A4C" w:rsidRPr="00AE482E" w:rsidRDefault="00705A4C" w:rsidP="00AE482E">
      <w:pPr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705A4C" w:rsidRPr="00B61FEF" w:rsidRDefault="00705A4C" w:rsidP="00705A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Работы (услуги), выполняемые: </w:t>
      </w:r>
    </w:p>
    <w:p w:rsidR="00705A4C" w:rsidRPr="00D64C6F" w:rsidRDefault="00705A4C" w:rsidP="00705A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D64C6F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</w:t>
      </w:r>
      <w:r w:rsidR="0055173D">
        <w:rPr>
          <w:rFonts w:ascii="Times New Roman" w:hAnsi="Times New Roman" w:cs="Times New Roman"/>
          <w:sz w:val="28"/>
          <w:szCs w:val="28"/>
        </w:rPr>
        <w:t>й и специализированной, медико-</w:t>
      </w:r>
      <w:r w:rsidRPr="00D64C6F">
        <w:rPr>
          <w:rFonts w:ascii="Times New Roman" w:hAnsi="Times New Roman" w:cs="Times New Roman"/>
          <w:sz w:val="28"/>
          <w:szCs w:val="28"/>
        </w:rPr>
        <w:t>санитарной помощи организуются и выполняются следующий работы (услуги):</w:t>
      </w:r>
    </w:p>
    <w:p w:rsidR="00705A4C" w:rsidRPr="00D64C6F" w:rsidRDefault="00705A4C" w:rsidP="00705A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D64C6F">
        <w:rPr>
          <w:rFonts w:ascii="Times New Roman" w:hAnsi="Times New Roman" w:cs="Times New Roman"/>
          <w:sz w:val="28"/>
          <w:szCs w:val="28"/>
        </w:rPr>
        <w:t>1) при оказании  первичной доврачебной медико-санитарной помощи в амбулаторных условиях</w:t>
      </w:r>
      <w:r w:rsidR="00D64C6F">
        <w:rPr>
          <w:rFonts w:ascii="Times New Roman" w:hAnsi="Times New Roman" w:cs="Times New Roman"/>
          <w:sz w:val="28"/>
          <w:szCs w:val="28"/>
        </w:rPr>
        <w:t xml:space="preserve"> по</w:t>
      </w:r>
      <w:r w:rsidRPr="00D64C6F">
        <w:rPr>
          <w:rFonts w:ascii="Times New Roman" w:hAnsi="Times New Roman" w:cs="Times New Roman"/>
          <w:sz w:val="28"/>
          <w:szCs w:val="28"/>
        </w:rPr>
        <w:t>:</w:t>
      </w:r>
      <w:r w:rsidRPr="00D64C6F">
        <w:rPr>
          <w:rFonts w:ascii="Times New Roman" w:hAnsi="Times New Roman" w:cs="Times New Roman"/>
          <w:sz w:val="28"/>
          <w:szCs w:val="28"/>
        </w:rPr>
        <w:br/>
        <w:t>акушерскому делу,</w:t>
      </w:r>
      <w:r w:rsidRPr="00D64C6F">
        <w:rPr>
          <w:rFonts w:ascii="Times New Roman" w:hAnsi="Times New Roman" w:cs="Times New Roman"/>
          <w:sz w:val="28"/>
          <w:szCs w:val="28"/>
        </w:rPr>
        <w:br/>
        <w:t>лечебному делу,</w:t>
      </w:r>
      <w:r w:rsidRPr="00D64C6F">
        <w:rPr>
          <w:rFonts w:ascii="Times New Roman" w:hAnsi="Times New Roman" w:cs="Times New Roman"/>
          <w:sz w:val="28"/>
          <w:szCs w:val="28"/>
        </w:rPr>
        <w:br/>
        <w:t>неотложной медицинской помощи,</w:t>
      </w:r>
      <w:r w:rsidRPr="00D64C6F">
        <w:rPr>
          <w:rFonts w:ascii="Times New Roman" w:hAnsi="Times New Roman" w:cs="Times New Roman"/>
          <w:sz w:val="28"/>
          <w:szCs w:val="28"/>
        </w:rPr>
        <w:br/>
        <w:t>сестринскому делу</w:t>
      </w:r>
      <w:r w:rsidR="00D64C6F">
        <w:rPr>
          <w:rFonts w:ascii="Times New Roman" w:hAnsi="Times New Roman" w:cs="Times New Roman"/>
          <w:sz w:val="28"/>
          <w:szCs w:val="28"/>
        </w:rPr>
        <w:t>,</w:t>
      </w:r>
      <w:r w:rsidR="00D64C6F">
        <w:rPr>
          <w:rFonts w:ascii="Times New Roman" w:hAnsi="Times New Roman" w:cs="Times New Roman"/>
          <w:sz w:val="28"/>
          <w:szCs w:val="28"/>
        </w:rPr>
        <w:br/>
        <w:t>сестринскому делу в педиатрии.</w:t>
      </w:r>
      <w:r w:rsidRPr="00D64C6F">
        <w:rPr>
          <w:rFonts w:ascii="Times New Roman" w:hAnsi="Times New Roman" w:cs="Times New Roman"/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705A4C" w:rsidRPr="00D64C6F" w:rsidRDefault="00705A4C" w:rsidP="00705A4C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D64C6F">
        <w:rPr>
          <w:sz w:val="28"/>
          <w:szCs w:val="28"/>
        </w:rPr>
        <w:t>1) при проведении медицинских осмотров по:</w:t>
      </w:r>
      <w:r w:rsidRPr="00D64C6F">
        <w:rPr>
          <w:sz w:val="28"/>
          <w:szCs w:val="28"/>
        </w:rPr>
        <w:br/>
        <w:t>медицинским осмотрам (предрейсовым, послерейсовым),</w:t>
      </w:r>
    </w:p>
    <w:p w:rsidR="002837AF" w:rsidRPr="00D64C6F" w:rsidRDefault="00705A4C" w:rsidP="00705A4C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D64C6F">
        <w:rPr>
          <w:sz w:val="28"/>
          <w:szCs w:val="28"/>
        </w:rPr>
        <w:t>3) при проведении медицинских экспертиз по:</w:t>
      </w:r>
      <w:r w:rsidRPr="00D64C6F">
        <w:rPr>
          <w:sz w:val="28"/>
          <w:szCs w:val="28"/>
        </w:rPr>
        <w:br/>
        <w:t>эксперти</w:t>
      </w:r>
      <w:r w:rsidR="00D64C6F">
        <w:rPr>
          <w:sz w:val="28"/>
          <w:szCs w:val="28"/>
        </w:rPr>
        <w:t>зе временной нетрудоспособности.</w:t>
      </w:r>
    </w:p>
    <w:p w:rsidR="009B4CEF" w:rsidRPr="00B61FEF" w:rsidRDefault="009B4CEF" w:rsidP="00710486">
      <w:pPr>
        <w:jc w:val="both"/>
        <w:rPr>
          <w:sz w:val="28"/>
          <w:szCs w:val="28"/>
        </w:rPr>
      </w:pPr>
    </w:p>
    <w:p w:rsidR="002837AF" w:rsidRPr="00B61FEF" w:rsidRDefault="00624B16" w:rsidP="00032858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49</w:t>
      </w:r>
      <w:r w:rsidR="00032858" w:rsidRPr="00B61FEF">
        <w:rPr>
          <w:sz w:val="28"/>
          <w:szCs w:val="28"/>
        </w:rPr>
        <w:t xml:space="preserve">. </w:t>
      </w:r>
      <w:hyperlink r:id="rId25" w:tgtFrame="_self" w:history="1">
        <w:r w:rsidR="00032858" w:rsidRPr="00B61FEF">
          <w:rPr>
            <w:rStyle w:val="af"/>
            <w:rFonts w:eastAsia="Arial Unicode MS"/>
            <w:color w:val="auto"/>
            <w:sz w:val="28"/>
            <w:szCs w:val="28"/>
            <w:u w:val="none"/>
            <w:bdr w:val="none" w:sz="0" w:space="0" w:color="auto" w:frame="1"/>
          </w:rPr>
          <w:t>673850, Забайкальский край, Могойтуйский район,                                              с. Кусоча, ул.</w:t>
        </w:r>
        <w:r w:rsidR="00D64C6F">
          <w:rPr>
            <w:rStyle w:val="af"/>
            <w:rFonts w:eastAsia="Arial Unicode MS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="00032858" w:rsidRPr="00B61FEF">
          <w:rPr>
            <w:rStyle w:val="af"/>
            <w:rFonts w:eastAsia="Arial Unicode MS"/>
            <w:color w:val="auto"/>
            <w:sz w:val="28"/>
            <w:szCs w:val="28"/>
            <w:u w:val="none"/>
            <w:bdr w:val="none" w:sz="0" w:space="0" w:color="auto" w:frame="1"/>
          </w:rPr>
          <w:t>Кусочинская, д. № 18а</w:t>
        </w:r>
      </w:hyperlink>
      <w:r w:rsidR="00032858" w:rsidRPr="00B61FEF">
        <w:rPr>
          <w:sz w:val="28"/>
          <w:szCs w:val="28"/>
        </w:rPr>
        <w:t> </w:t>
      </w:r>
    </w:p>
    <w:p w:rsidR="00621D08" w:rsidRPr="00D64C6F" w:rsidRDefault="00621D08" w:rsidP="00D64C6F">
      <w:pPr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621D08" w:rsidRPr="00B61FEF" w:rsidRDefault="00621D08" w:rsidP="00621D0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Работы (услуги), выполняемые: </w:t>
      </w:r>
    </w:p>
    <w:p w:rsidR="000F447D" w:rsidRPr="00B61FEF" w:rsidRDefault="000F447D" w:rsidP="000F447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lastRenderedPageBreak/>
        <w:t>2. При оказании первичной, в том числе доврачебной, врачебно</w:t>
      </w:r>
      <w:r w:rsidR="00D64C6F">
        <w:rPr>
          <w:rFonts w:ascii="Times New Roman" w:hAnsi="Times New Roman" w:cs="Times New Roman"/>
          <w:sz w:val="28"/>
          <w:szCs w:val="28"/>
        </w:rPr>
        <w:t>й и специализированной, медико-</w:t>
      </w:r>
      <w:r w:rsidRPr="00B61FEF">
        <w:rPr>
          <w:rFonts w:ascii="Times New Roman" w:hAnsi="Times New Roman" w:cs="Times New Roman"/>
          <w:sz w:val="28"/>
          <w:szCs w:val="28"/>
        </w:rPr>
        <w:t>санитарной помощи организуются и выполняются следующий работы (услуги):</w:t>
      </w:r>
    </w:p>
    <w:p w:rsidR="00032858" w:rsidRDefault="000F447D" w:rsidP="000F447D">
      <w:pPr>
        <w:rPr>
          <w:sz w:val="28"/>
          <w:szCs w:val="28"/>
        </w:rPr>
      </w:pPr>
      <w:r w:rsidRPr="00B61FEF">
        <w:rPr>
          <w:sz w:val="28"/>
          <w:szCs w:val="28"/>
        </w:rPr>
        <w:t>1) при оказании  первичной доврачебной медико-санитарной помощи в амбулаторных условиях</w:t>
      </w:r>
      <w:r w:rsidR="00D64C6F">
        <w:rPr>
          <w:sz w:val="28"/>
          <w:szCs w:val="28"/>
        </w:rPr>
        <w:t xml:space="preserve"> по</w:t>
      </w:r>
      <w:r w:rsidRPr="00B61FEF">
        <w:rPr>
          <w:sz w:val="28"/>
          <w:szCs w:val="28"/>
        </w:rPr>
        <w:t>:</w:t>
      </w:r>
      <w:r w:rsidRPr="00B61FEF">
        <w:rPr>
          <w:sz w:val="28"/>
          <w:szCs w:val="28"/>
        </w:rPr>
        <w:br/>
        <w:t>сестринскому делу в педиатрии.</w:t>
      </w:r>
    </w:p>
    <w:p w:rsidR="009B4CEF" w:rsidRDefault="009B4CEF" w:rsidP="000F447D">
      <w:pPr>
        <w:rPr>
          <w:sz w:val="28"/>
          <w:szCs w:val="28"/>
        </w:rPr>
      </w:pPr>
    </w:p>
    <w:p w:rsidR="005E371C" w:rsidRPr="00B61FEF" w:rsidRDefault="00624B16" w:rsidP="005E371C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50</w:t>
      </w:r>
      <w:r w:rsidR="005E371C" w:rsidRPr="00B61FEF">
        <w:rPr>
          <w:sz w:val="28"/>
          <w:szCs w:val="28"/>
        </w:rPr>
        <w:t xml:space="preserve">. </w:t>
      </w:r>
      <w:hyperlink r:id="rId26" w:tgtFrame="_self" w:history="1">
        <w:r w:rsidR="005E371C">
          <w:rPr>
            <w:rStyle w:val="af"/>
            <w:rFonts w:eastAsia="Arial Unicode MS"/>
            <w:color w:val="auto"/>
            <w:sz w:val="28"/>
            <w:szCs w:val="28"/>
            <w:u w:val="none"/>
            <w:bdr w:val="none" w:sz="0" w:space="0" w:color="auto" w:frame="1"/>
          </w:rPr>
          <w:t>687420</w:t>
        </w:r>
        <w:r w:rsidR="005E371C" w:rsidRPr="00B61FEF">
          <w:rPr>
            <w:rStyle w:val="af"/>
            <w:rFonts w:eastAsia="Arial Unicode MS"/>
            <w:color w:val="auto"/>
            <w:sz w:val="28"/>
            <w:szCs w:val="28"/>
            <w:u w:val="none"/>
            <w:bdr w:val="none" w:sz="0" w:space="0" w:color="auto" w:frame="1"/>
          </w:rPr>
          <w:t xml:space="preserve">, Забайкальский край, Могойтуйский район,                                              </w:t>
        </w:r>
      </w:hyperlink>
      <w:r w:rsidR="005E371C">
        <w:rPr>
          <w:rStyle w:val="af"/>
          <w:rFonts w:eastAsia="Arial Unicode MS"/>
          <w:color w:val="auto"/>
          <w:sz w:val="28"/>
          <w:szCs w:val="28"/>
          <w:u w:val="none"/>
          <w:bdr w:val="none" w:sz="0" w:space="0" w:color="auto" w:frame="1"/>
        </w:rPr>
        <w:t>пгт. Могойтуй, ул. Декабристов, 97</w:t>
      </w:r>
    </w:p>
    <w:p w:rsidR="005E371C" w:rsidRPr="00D64C6F" w:rsidRDefault="005E371C" w:rsidP="005E371C">
      <w:pPr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5E371C" w:rsidRPr="00B61FEF" w:rsidRDefault="005E371C" w:rsidP="005E371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Работы (услуги), выполняемые: </w:t>
      </w:r>
    </w:p>
    <w:p w:rsidR="005E371C" w:rsidRPr="00B61FEF" w:rsidRDefault="005E371C" w:rsidP="005E371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</w:t>
      </w:r>
      <w:r>
        <w:rPr>
          <w:rFonts w:ascii="Times New Roman" w:hAnsi="Times New Roman" w:cs="Times New Roman"/>
          <w:sz w:val="28"/>
          <w:szCs w:val="28"/>
        </w:rPr>
        <w:t>й и специализированной, медико-</w:t>
      </w:r>
      <w:r w:rsidRPr="00B61FEF">
        <w:rPr>
          <w:rFonts w:ascii="Times New Roman" w:hAnsi="Times New Roman" w:cs="Times New Roman"/>
          <w:sz w:val="28"/>
          <w:szCs w:val="28"/>
        </w:rPr>
        <w:t>санитарной помощи организуются и выполняются следующий работы (услуги):</w:t>
      </w:r>
    </w:p>
    <w:p w:rsidR="005E371C" w:rsidRDefault="005E371C" w:rsidP="005E371C">
      <w:pPr>
        <w:rPr>
          <w:sz w:val="28"/>
          <w:szCs w:val="28"/>
        </w:rPr>
      </w:pPr>
      <w:r w:rsidRPr="00B61FEF">
        <w:rPr>
          <w:sz w:val="28"/>
          <w:szCs w:val="28"/>
        </w:rPr>
        <w:t>1) при оказании  первичной доврачебной медико-санитарной помощи в амбулаторных условиях</w:t>
      </w:r>
      <w:r>
        <w:rPr>
          <w:sz w:val="28"/>
          <w:szCs w:val="28"/>
        </w:rPr>
        <w:t xml:space="preserve"> по</w:t>
      </w:r>
      <w:r w:rsidRPr="00B61FEF">
        <w:rPr>
          <w:sz w:val="28"/>
          <w:szCs w:val="28"/>
        </w:rPr>
        <w:t>:</w:t>
      </w:r>
      <w:r w:rsidRPr="00B61FEF">
        <w:rPr>
          <w:sz w:val="28"/>
          <w:szCs w:val="28"/>
        </w:rPr>
        <w:br/>
        <w:t>сестринскому делу в педиатрии.</w:t>
      </w:r>
    </w:p>
    <w:p w:rsidR="009B4CEF" w:rsidRDefault="009B4CEF" w:rsidP="000F447D">
      <w:pPr>
        <w:rPr>
          <w:sz w:val="28"/>
          <w:szCs w:val="28"/>
        </w:rPr>
      </w:pPr>
    </w:p>
    <w:p w:rsidR="00D64C6F" w:rsidRPr="00B61FEF" w:rsidRDefault="00624B16" w:rsidP="000F447D">
      <w:pPr>
        <w:rPr>
          <w:sz w:val="28"/>
          <w:szCs w:val="28"/>
        </w:rPr>
      </w:pPr>
      <w:r>
        <w:rPr>
          <w:sz w:val="28"/>
          <w:szCs w:val="28"/>
        </w:rPr>
        <w:t>51</w:t>
      </w:r>
      <w:r w:rsidR="00D64C6F">
        <w:rPr>
          <w:sz w:val="28"/>
          <w:szCs w:val="28"/>
        </w:rPr>
        <w:t xml:space="preserve">. 687420, Забайкальский край, </w:t>
      </w:r>
      <w:r w:rsidR="00D64C6F" w:rsidRPr="00D64C6F">
        <w:rPr>
          <w:sz w:val="28"/>
          <w:szCs w:val="28"/>
        </w:rPr>
        <w:t xml:space="preserve">Могойтуйский район,  </w:t>
      </w:r>
      <w:r w:rsidR="00D64C6F">
        <w:rPr>
          <w:sz w:val="28"/>
          <w:szCs w:val="28"/>
        </w:rPr>
        <w:t>с. Уронай</w:t>
      </w:r>
    </w:p>
    <w:p w:rsidR="00D64C6F" w:rsidRPr="00D64C6F" w:rsidRDefault="00D64C6F" w:rsidP="00D64C6F">
      <w:pPr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64C6F" w:rsidRPr="00B61FEF" w:rsidRDefault="00D64C6F" w:rsidP="00D64C6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Работы (услуги), выполняемые: </w:t>
      </w:r>
    </w:p>
    <w:p w:rsidR="00D64C6F" w:rsidRPr="00B61FEF" w:rsidRDefault="00D64C6F" w:rsidP="00D64C6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</w:t>
      </w:r>
      <w:r>
        <w:rPr>
          <w:rFonts w:ascii="Times New Roman" w:hAnsi="Times New Roman" w:cs="Times New Roman"/>
          <w:sz w:val="28"/>
          <w:szCs w:val="28"/>
        </w:rPr>
        <w:t>й и специализированной, медико-</w:t>
      </w:r>
      <w:r w:rsidRPr="00B61FEF">
        <w:rPr>
          <w:rFonts w:ascii="Times New Roman" w:hAnsi="Times New Roman" w:cs="Times New Roman"/>
          <w:sz w:val="28"/>
          <w:szCs w:val="28"/>
        </w:rPr>
        <w:t>санитарной помощи организуются и выполняются следующий работы (услуги):</w:t>
      </w:r>
    </w:p>
    <w:p w:rsidR="00D64C6F" w:rsidRDefault="00D64C6F" w:rsidP="00D64C6F">
      <w:pPr>
        <w:rPr>
          <w:sz w:val="28"/>
          <w:szCs w:val="28"/>
        </w:rPr>
      </w:pPr>
      <w:r w:rsidRPr="00B61FEF">
        <w:rPr>
          <w:sz w:val="28"/>
          <w:szCs w:val="28"/>
        </w:rPr>
        <w:t>1) при оказании  первичной доврачебной медико-санитарной помощи в амбулаторных условиях</w:t>
      </w:r>
      <w:r>
        <w:rPr>
          <w:sz w:val="28"/>
          <w:szCs w:val="28"/>
        </w:rPr>
        <w:t xml:space="preserve"> по</w:t>
      </w:r>
      <w:r w:rsidRPr="00B61FEF">
        <w:rPr>
          <w:sz w:val="28"/>
          <w:szCs w:val="28"/>
        </w:rPr>
        <w:t>:</w:t>
      </w:r>
      <w:r w:rsidRPr="00B61FEF">
        <w:rPr>
          <w:sz w:val="28"/>
          <w:szCs w:val="28"/>
        </w:rPr>
        <w:br/>
        <w:t>сестринскому делу в педиатрии.</w:t>
      </w:r>
    </w:p>
    <w:p w:rsidR="006C1AD3" w:rsidRDefault="00D64C6F" w:rsidP="00753134">
      <w:pPr>
        <w:rPr>
          <w:sz w:val="28"/>
          <w:szCs w:val="28"/>
        </w:rPr>
      </w:pPr>
      <w:r>
        <w:rPr>
          <w:sz w:val="28"/>
          <w:szCs w:val="28"/>
        </w:rPr>
        <w:t xml:space="preserve">2) при оказании  первичной </w:t>
      </w:r>
      <w:r w:rsidRPr="00B61FEF">
        <w:rPr>
          <w:sz w:val="28"/>
          <w:szCs w:val="28"/>
        </w:rPr>
        <w:t>врачебной медико-санитарной помощи в амбулаторных условиях</w:t>
      </w:r>
      <w:r>
        <w:rPr>
          <w:sz w:val="28"/>
          <w:szCs w:val="28"/>
        </w:rPr>
        <w:t xml:space="preserve"> по</w:t>
      </w:r>
      <w:r w:rsidRPr="00B61FEF">
        <w:rPr>
          <w:sz w:val="28"/>
          <w:szCs w:val="28"/>
        </w:rPr>
        <w:t>:</w:t>
      </w:r>
      <w:r w:rsidRPr="00B61FEF">
        <w:rPr>
          <w:sz w:val="28"/>
          <w:szCs w:val="28"/>
        </w:rPr>
        <w:br/>
        <w:t>педиатрии.</w:t>
      </w:r>
    </w:p>
    <w:p w:rsidR="00AE482E" w:rsidRDefault="00AE482E" w:rsidP="00753134">
      <w:pPr>
        <w:rPr>
          <w:sz w:val="28"/>
          <w:szCs w:val="28"/>
        </w:rPr>
      </w:pPr>
    </w:p>
    <w:p w:rsidR="00D82C24" w:rsidRPr="00B61FEF" w:rsidRDefault="00D82C24" w:rsidP="00710486">
      <w:pPr>
        <w:jc w:val="both"/>
        <w:rPr>
          <w:sz w:val="28"/>
          <w:szCs w:val="28"/>
        </w:rPr>
      </w:pPr>
    </w:p>
    <w:p w:rsidR="00AE482E" w:rsidRPr="00B61FEF" w:rsidRDefault="005E371C" w:rsidP="004C0C9F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Министр                                                                                   С.О. Давыдов</w:t>
      </w:r>
    </w:p>
    <w:p w:rsidR="00A33A36" w:rsidRPr="00B61FEF" w:rsidRDefault="00A33A36" w:rsidP="006E4E57">
      <w:pPr>
        <w:rPr>
          <w:sz w:val="16"/>
          <w:szCs w:val="16"/>
        </w:rPr>
      </w:pPr>
    </w:p>
    <w:p w:rsidR="005E371C" w:rsidRDefault="005E371C" w:rsidP="003F662F">
      <w:pPr>
        <w:rPr>
          <w:sz w:val="16"/>
          <w:szCs w:val="16"/>
        </w:rPr>
      </w:pPr>
    </w:p>
    <w:p w:rsidR="005E371C" w:rsidRDefault="005E371C" w:rsidP="003F662F">
      <w:pPr>
        <w:rPr>
          <w:sz w:val="16"/>
          <w:szCs w:val="16"/>
        </w:rPr>
      </w:pPr>
    </w:p>
    <w:p w:rsidR="005E371C" w:rsidRDefault="005E371C" w:rsidP="003F662F">
      <w:pPr>
        <w:rPr>
          <w:sz w:val="16"/>
          <w:szCs w:val="16"/>
        </w:rPr>
      </w:pPr>
    </w:p>
    <w:p w:rsidR="005E371C" w:rsidRDefault="005E371C" w:rsidP="003F662F">
      <w:pPr>
        <w:rPr>
          <w:sz w:val="16"/>
          <w:szCs w:val="16"/>
        </w:rPr>
      </w:pPr>
    </w:p>
    <w:p w:rsidR="005E371C" w:rsidRDefault="005E371C" w:rsidP="003F662F">
      <w:pPr>
        <w:rPr>
          <w:sz w:val="16"/>
          <w:szCs w:val="16"/>
        </w:rPr>
      </w:pPr>
    </w:p>
    <w:p w:rsidR="005E371C" w:rsidRDefault="005E371C" w:rsidP="003F662F">
      <w:pPr>
        <w:rPr>
          <w:sz w:val="16"/>
          <w:szCs w:val="16"/>
        </w:rPr>
      </w:pPr>
    </w:p>
    <w:p w:rsidR="00624B16" w:rsidRDefault="00624B16" w:rsidP="003F662F">
      <w:pPr>
        <w:rPr>
          <w:sz w:val="16"/>
          <w:szCs w:val="16"/>
        </w:rPr>
      </w:pPr>
    </w:p>
    <w:p w:rsidR="00624B16" w:rsidRDefault="00624B16" w:rsidP="003F662F">
      <w:pPr>
        <w:rPr>
          <w:sz w:val="16"/>
          <w:szCs w:val="16"/>
        </w:rPr>
      </w:pPr>
    </w:p>
    <w:p w:rsidR="00624B16" w:rsidRDefault="00624B16" w:rsidP="003F662F">
      <w:pPr>
        <w:rPr>
          <w:sz w:val="16"/>
          <w:szCs w:val="16"/>
        </w:rPr>
      </w:pPr>
    </w:p>
    <w:p w:rsidR="00624B16" w:rsidRDefault="00624B16" w:rsidP="003F662F">
      <w:pPr>
        <w:rPr>
          <w:sz w:val="16"/>
          <w:szCs w:val="16"/>
        </w:rPr>
      </w:pPr>
    </w:p>
    <w:p w:rsidR="00624B16" w:rsidRDefault="00624B16" w:rsidP="003F662F">
      <w:pPr>
        <w:rPr>
          <w:sz w:val="16"/>
          <w:szCs w:val="16"/>
        </w:rPr>
      </w:pPr>
    </w:p>
    <w:p w:rsidR="00624B16" w:rsidRDefault="00624B16" w:rsidP="003F662F">
      <w:pPr>
        <w:rPr>
          <w:sz w:val="16"/>
          <w:szCs w:val="16"/>
        </w:rPr>
      </w:pPr>
    </w:p>
    <w:p w:rsidR="003F662F" w:rsidRDefault="005E371C" w:rsidP="003F662F">
      <w:pPr>
        <w:rPr>
          <w:sz w:val="16"/>
          <w:szCs w:val="16"/>
        </w:rPr>
      </w:pPr>
      <w:r>
        <w:rPr>
          <w:sz w:val="16"/>
          <w:szCs w:val="16"/>
        </w:rPr>
        <w:t>Павлова А.С.</w:t>
      </w:r>
    </w:p>
    <w:p w:rsidR="009B4CEF" w:rsidRDefault="009B4CEF" w:rsidP="003F662F">
      <w:pPr>
        <w:rPr>
          <w:sz w:val="16"/>
          <w:szCs w:val="16"/>
        </w:rPr>
      </w:pPr>
      <w:r w:rsidRPr="009B4CEF">
        <w:rPr>
          <w:sz w:val="16"/>
          <w:szCs w:val="16"/>
        </w:rPr>
        <w:t xml:space="preserve">тел. </w:t>
      </w:r>
      <w:r w:rsidRPr="009B4CEF">
        <w:rPr>
          <w:color w:val="000000"/>
          <w:sz w:val="16"/>
          <w:szCs w:val="16"/>
        </w:rPr>
        <w:t>(3022)</w:t>
      </w:r>
      <w:r w:rsidRPr="009B4CEF">
        <w:rPr>
          <w:sz w:val="16"/>
          <w:szCs w:val="16"/>
        </w:rPr>
        <w:t>21-04-93</w:t>
      </w:r>
    </w:p>
    <w:p w:rsidR="00810A34" w:rsidRPr="00C93687" w:rsidRDefault="00AE482E" w:rsidP="00810A34">
      <w:pPr>
        <w:rPr>
          <w:color w:val="FFFFFF" w:themeColor="background1"/>
          <w:sz w:val="16"/>
          <w:szCs w:val="16"/>
        </w:rPr>
      </w:pPr>
      <w:bookmarkStart w:id="0" w:name="_GoBack"/>
      <w:r w:rsidRPr="00C93687">
        <w:rPr>
          <w:color w:val="FFFFFF" w:themeColor="background1"/>
          <w:sz w:val="16"/>
          <w:szCs w:val="16"/>
        </w:rPr>
        <w:t>Согласовано:</w:t>
      </w:r>
      <w:r w:rsidR="005E371C" w:rsidRPr="00C93687">
        <w:rPr>
          <w:color w:val="FFFFFF" w:themeColor="background1"/>
          <w:sz w:val="16"/>
          <w:szCs w:val="16"/>
        </w:rPr>
        <w:t xml:space="preserve"> Бизяева И.Э.</w:t>
      </w:r>
      <w:bookmarkEnd w:id="0"/>
    </w:p>
    <w:sectPr w:rsidR="00810A34" w:rsidRPr="00C93687" w:rsidSect="005E371C">
      <w:footnotePr>
        <w:pos w:val="beneathText"/>
      </w:footnotePr>
      <w:pgSz w:w="11905" w:h="16837"/>
      <w:pgMar w:top="851" w:right="567" w:bottom="426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BBE371E"/>
    <w:multiLevelType w:val="hybridMultilevel"/>
    <w:tmpl w:val="818C7888"/>
    <w:lvl w:ilvl="0" w:tplc="671401D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C3F81"/>
    <w:multiLevelType w:val="hybridMultilevel"/>
    <w:tmpl w:val="DF70523E"/>
    <w:lvl w:ilvl="0" w:tplc="19F0587C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69136BD"/>
    <w:multiLevelType w:val="hybridMultilevel"/>
    <w:tmpl w:val="9D52BD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401A8"/>
    <w:multiLevelType w:val="hybridMultilevel"/>
    <w:tmpl w:val="51361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297C3E"/>
    <w:multiLevelType w:val="hybridMultilevel"/>
    <w:tmpl w:val="6728E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065AC"/>
    <w:multiLevelType w:val="hybridMultilevel"/>
    <w:tmpl w:val="2FC2841E"/>
    <w:lvl w:ilvl="0" w:tplc="7EF06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A25199"/>
    <w:multiLevelType w:val="hybridMultilevel"/>
    <w:tmpl w:val="E04658AC"/>
    <w:lvl w:ilvl="0" w:tplc="51D4C9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44C04641"/>
    <w:multiLevelType w:val="hybridMultilevel"/>
    <w:tmpl w:val="B3A2D4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A13796"/>
    <w:multiLevelType w:val="hybridMultilevel"/>
    <w:tmpl w:val="1518B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D620C"/>
    <w:multiLevelType w:val="hybridMultilevel"/>
    <w:tmpl w:val="749E4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525D64"/>
    <w:multiLevelType w:val="hybridMultilevel"/>
    <w:tmpl w:val="E4A4E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B50B24"/>
    <w:multiLevelType w:val="hybridMultilevel"/>
    <w:tmpl w:val="624EA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D91EC2"/>
    <w:multiLevelType w:val="hybridMultilevel"/>
    <w:tmpl w:val="42E6F8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1649ED"/>
    <w:multiLevelType w:val="hybridMultilevel"/>
    <w:tmpl w:val="6EB8F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14504E"/>
    <w:multiLevelType w:val="hybridMultilevel"/>
    <w:tmpl w:val="73DA1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572243"/>
    <w:multiLevelType w:val="hybridMultilevel"/>
    <w:tmpl w:val="A04C1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6E7942"/>
    <w:multiLevelType w:val="hybridMultilevel"/>
    <w:tmpl w:val="044419C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9"/>
  </w:num>
  <w:num w:numId="7">
    <w:abstractNumId w:val="11"/>
  </w:num>
  <w:num w:numId="8">
    <w:abstractNumId w:val="20"/>
  </w:num>
  <w:num w:numId="9">
    <w:abstractNumId w:val="17"/>
  </w:num>
  <w:num w:numId="10">
    <w:abstractNumId w:val="8"/>
  </w:num>
  <w:num w:numId="11">
    <w:abstractNumId w:val="15"/>
  </w:num>
  <w:num w:numId="12">
    <w:abstractNumId w:val="6"/>
  </w:num>
  <w:num w:numId="13">
    <w:abstractNumId w:val="13"/>
  </w:num>
  <w:num w:numId="14">
    <w:abstractNumId w:val="7"/>
  </w:num>
  <w:num w:numId="15">
    <w:abstractNumId w:val="12"/>
  </w:num>
  <w:num w:numId="16">
    <w:abstractNumId w:val="14"/>
  </w:num>
  <w:num w:numId="17">
    <w:abstractNumId w:val="18"/>
  </w:num>
  <w:num w:numId="18">
    <w:abstractNumId w:val="9"/>
  </w:num>
  <w:num w:numId="19">
    <w:abstractNumId w:val="5"/>
  </w:num>
  <w:num w:numId="20">
    <w:abstractNumId w:val="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F4206"/>
    <w:rsid w:val="00001451"/>
    <w:rsid w:val="0000324A"/>
    <w:rsid w:val="0000507F"/>
    <w:rsid w:val="00005CCE"/>
    <w:rsid w:val="00010134"/>
    <w:rsid w:val="00010CAD"/>
    <w:rsid w:val="00017CDC"/>
    <w:rsid w:val="00020BD6"/>
    <w:rsid w:val="000229DE"/>
    <w:rsid w:val="00025E32"/>
    <w:rsid w:val="000266F1"/>
    <w:rsid w:val="00027211"/>
    <w:rsid w:val="000274A2"/>
    <w:rsid w:val="000277EB"/>
    <w:rsid w:val="000311CB"/>
    <w:rsid w:val="00032858"/>
    <w:rsid w:val="000343EC"/>
    <w:rsid w:val="00035111"/>
    <w:rsid w:val="000450E4"/>
    <w:rsid w:val="00046790"/>
    <w:rsid w:val="00047844"/>
    <w:rsid w:val="00050359"/>
    <w:rsid w:val="0005111D"/>
    <w:rsid w:val="00054937"/>
    <w:rsid w:val="00056D7F"/>
    <w:rsid w:val="00057DF5"/>
    <w:rsid w:val="000621F7"/>
    <w:rsid w:val="00062F02"/>
    <w:rsid w:val="00066CFD"/>
    <w:rsid w:val="0007153C"/>
    <w:rsid w:val="0007170A"/>
    <w:rsid w:val="0007230A"/>
    <w:rsid w:val="00074B4B"/>
    <w:rsid w:val="00076A9F"/>
    <w:rsid w:val="00082ACF"/>
    <w:rsid w:val="00083301"/>
    <w:rsid w:val="0008364B"/>
    <w:rsid w:val="00087B4E"/>
    <w:rsid w:val="00091150"/>
    <w:rsid w:val="00093498"/>
    <w:rsid w:val="000A152C"/>
    <w:rsid w:val="000A5350"/>
    <w:rsid w:val="000A674B"/>
    <w:rsid w:val="000A68A7"/>
    <w:rsid w:val="000A70FA"/>
    <w:rsid w:val="000B05B2"/>
    <w:rsid w:val="000B0A7D"/>
    <w:rsid w:val="000B1AE2"/>
    <w:rsid w:val="000B2781"/>
    <w:rsid w:val="000B3783"/>
    <w:rsid w:val="000B7C19"/>
    <w:rsid w:val="000B7E9D"/>
    <w:rsid w:val="000C11BF"/>
    <w:rsid w:val="000C142E"/>
    <w:rsid w:val="000C3914"/>
    <w:rsid w:val="000D1172"/>
    <w:rsid w:val="000D121F"/>
    <w:rsid w:val="000D1E71"/>
    <w:rsid w:val="000D2CE6"/>
    <w:rsid w:val="000D36D3"/>
    <w:rsid w:val="000E0BB7"/>
    <w:rsid w:val="000E2A7D"/>
    <w:rsid w:val="000E3788"/>
    <w:rsid w:val="000E7F00"/>
    <w:rsid w:val="000F3B38"/>
    <w:rsid w:val="000F447D"/>
    <w:rsid w:val="000F4AFD"/>
    <w:rsid w:val="000F708C"/>
    <w:rsid w:val="000F73BA"/>
    <w:rsid w:val="000F7629"/>
    <w:rsid w:val="000F7D84"/>
    <w:rsid w:val="00101546"/>
    <w:rsid w:val="00104959"/>
    <w:rsid w:val="00106E27"/>
    <w:rsid w:val="00107410"/>
    <w:rsid w:val="00114109"/>
    <w:rsid w:val="001146C7"/>
    <w:rsid w:val="00117E2C"/>
    <w:rsid w:val="00117EA8"/>
    <w:rsid w:val="0012335B"/>
    <w:rsid w:val="00123D67"/>
    <w:rsid w:val="00125D34"/>
    <w:rsid w:val="00125E9A"/>
    <w:rsid w:val="001266CD"/>
    <w:rsid w:val="00127F01"/>
    <w:rsid w:val="001329F9"/>
    <w:rsid w:val="00134112"/>
    <w:rsid w:val="0013439B"/>
    <w:rsid w:val="0013448B"/>
    <w:rsid w:val="00134B14"/>
    <w:rsid w:val="00135C52"/>
    <w:rsid w:val="00140E76"/>
    <w:rsid w:val="0014242E"/>
    <w:rsid w:val="00144756"/>
    <w:rsid w:val="001502DB"/>
    <w:rsid w:val="00150FC0"/>
    <w:rsid w:val="00151057"/>
    <w:rsid w:val="001534F6"/>
    <w:rsid w:val="00153679"/>
    <w:rsid w:val="00154F9E"/>
    <w:rsid w:val="001556B5"/>
    <w:rsid w:val="00156C74"/>
    <w:rsid w:val="00156EDC"/>
    <w:rsid w:val="00162A47"/>
    <w:rsid w:val="00164246"/>
    <w:rsid w:val="001648C8"/>
    <w:rsid w:val="00166339"/>
    <w:rsid w:val="00167FFE"/>
    <w:rsid w:val="001704B6"/>
    <w:rsid w:val="00172B69"/>
    <w:rsid w:val="00175033"/>
    <w:rsid w:val="00176720"/>
    <w:rsid w:val="001873BE"/>
    <w:rsid w:val="00187D19"/>
    <w:rsid w:val="00196370"/>
    <w:rsid w:val="0019655C"/>
    <w:rsid w:val="00197161"/>
    <w:rsid w:val="001B0EB7"/>
    <w:rsid w:val="001B2E7A"/>
    <w:rsid w:val="001B5E9C"/>
    <w:rsid w:val="001C0B99"/>
    <w:rsid w:val="001C2ADF"/>
    <w:rsid w:val="001C570B"/>
    <w:rsid w:val="001C59FD"/>
    <w:rsid w:val="001D28F0"/>
    <w:rsid w:val="001D4C8D"/>
    <w:rsid w:val="001E01C3"/>
    <w:rsid w:val="001E116A"/>
    <w:rsid w:val="001E17C6"/>
    <w:rsid w:val="001E2C97"/>
    <w:rsid w:val="001E3DFF"/>
    <w:rsid w:val="001E4282"/>
    <w:rsid w:val="001E47A3"/>
    <w:rsid w:val="001E5F6A"/>
    <w:rsid w:val="001F2FED"/>
    <w:rsid w:val="001F4437"/>
    <w:rsid w:val="001F4539"/>
    <w:rsid w:val="001F552B"/>
    <w:rsid w:val="001F7781"/>
    <w:rsid w:val="002050F0"/>
    <w:rsid w:val="00211080"/>
    <w:rsid w:val="0021546E"/>
    <w:rsid w:val="002156FD"/>
    <w:rsid w:val="00216144"/>
    <w:rsid w:val="002165B0"/>
    <w:rsid w:val="00216636"/>
    <w:rsid w:val="002201B6"/>
    <w:rsid w:val="0022457A"/>
    <w:rsid w:val="00225692"/>
    <w:rsid w:val="00225C4C"/>
    <w:rsid w:val="002278D2"/>
    <w:rsid w:val="002300C5"/>
    <w:rsid w:val="00230A8B"/>
    <w:rsid w:val="00233BD3"/>
    <w:rsid w:val="00240513"/>
    <w:rsid w:val="002419BC"/>
    <w:rsid w:val="00242571"/>
    <w:rsid w:val="002448E1"/>
    <w:rsid w:val="00245A99"/>
    <w:rsid w:val="00246ABF"/>
    <w:rsid w:val="00247D8D"/>
    <w:rsid w:val="0025019B"/>
    <w:rsid w:val="00255457"/>
    <w:rsid w:val="00255EC3"/>
    <w:rsid w:val="002564E2"/>
    <w:rsid w:val="00257C8A"/>
    <w:rsid w:val="002601A1"/>
    <w:rsid w:val="0026220B"/>
    <w:rsid w:val="0026283D"/>
    <w:rsid w:val="002645C1"/>
    <w:rsid w:val="00270557"/>
    <w:rsid w:val="002726B1"/>
    <w:rsid w:val="00272F02"/>
    <w:rsid w:val="00273495"/>
    <w:rsid w:val="0027438C"/>
    <w:rsid w:val="00275B2F"/>
    <w:rsid w:val="00275C88"/>
    <w:rsid w:val="002837AF"/>
    <w:rsid w:val="0028777E"/>
    <w:rsid w:val="0028788D"/>
    <w:rsid w:val="00294DA0"/>
    <w:rsid w:val="002A29D5"/>
    <w:rsid w:val="002A3991"/>
    <w:rsid w:val="002A40C5"/>
    <w:rsid w:val="002A4235"/>
    <w:rsid w:val="002A4564"/>
    <w:rsid w:val="002A4E3E"/>
    <w:rsid w:val="002B040D"/>
    <w:rsid w:val="002B1839"/>
    <w:rsid w:val="002B2834"/>
    <w:rsid w:val="002B2B67"/>
    <w:rsid w:val="002B573E"/>
    <w:rsid w:val="002B5AAE"/>
    <w:rsid w:val="002B7EE1"/>
    <w:rsid w:val="002C072B"/>
    <w:rsid w:val="002C1F9E"/>
    <w:rsid w:val="002C33DC"/>
    <w:rsid w:val="002C4F30"/>
    <w:rsid w:val="002C5CC0"/>
    <w:rsid w:val="002C67D1"/>
    <w:rsid w:val="002C793E"/>
    <w:rsid w:val="002D060B"/>
    <w:rsid w:val="002D3F87"/>
    <w:rsid w:val="002D43E4"/>
    <w:rsid w:val="002D4775"/>
    <w:rsid w:val="002D5050"/>
    <w:rsid w:val="002D698F"/>
    <w:rsid w:val="002D7F87"/>
    <w:rsid w:val="002E3EBE"/>
    <w:rsid w:val="002E72B6"/>
    <w:rsid w:val="002F0464"/>
    <w:rsid w:val="002F14B0"/>
    <w:rsid w:val="002F14E0"/>
    <w:rsid w:val="002F2468"/>
    <w:rsid w:val="002F2A43"/>
    <w:rsid w:val="002F4EC4"/>
    <w:rsid w:val="002F751B"/>
    <w:rsid w:val="00300D52"/>
    <w:rsid w:val="00304EBB"/>
    <w:rsid w:val="00305E21"/>
    <w:rsid w:val="00306CC8"/>
    <w:rsid w:val="0031306B"/>
    <w:rsid w:val="003137C8"/>
    <w:rsid w:val="00314F56"/>
    <w:rsid w:val="00315A70"/>
    <w:rsid w:val="00315EB5"/>
    <w:rsid w:val="00316E9C"/>
    <w:rsid w:val="0031767A"/>
    <w:rsid w:val="00317AFA"/>
    <w:rsid w:val="003210AC"/>
    <w:rsid w:val="00326378"/>
    <w:rsid w:val="00326E9C"/>
    <w:rsid w:val="0032703F"/>
    <w:rsid w:val="00331320"/>
    <w:rsid w:val="0033193E"/>
    <w:rsid w:val="003361DD"/>
    <w:rsid w:val="00336404"/>
    <w:rsid w:val="00336C7C"/>
    <w:rsid w:val="003400F6"/>
    <w:rsid w:val="003402E8"/>
    <w:rsid w:val="00340C7D"/>
    <w:rsid w:val="00341458"/>
    <w:rsid w:val="00346F3D"/>
    <w:rsid w:val="00350FF5"/>
    <w:rsid w:val="0035162D"/>
    <w:rsid w:val="00362C1D"/>
    <w:rsid w:val="00362D7F"/>
    <w:rsid w:val="003678D8"/>
    <w:rsid w:val="0037189A"/>
    <w:rsid w:val="003767D3"/>
    <w:rsid w:val="00376E4C"/>
    <w:rsid w:val="00377CC4"/>
    <w:rsid w:val="003810E8"/>
    <w:rsid w:val="003818EC"/>
    <w:rsid w:val="00386375"/>
    <w:rsid w:val="00386D3E"/>
    <w:rsid w:val="003872E0"/>
    <w:rsid w:val="003878C9"/>
    <w:rsid w:val="00387EC0"/>
    <w:rsid w:val="003949E8"/>
    <w:rsid w:val="003978C0"/>
    <w:rsid w:val="003A071B"/>
    <w:rsid w:val="003A323D"/>
    <w:rsid w:val="003A338C"/>
    <w:rsid w:val="003A4E5F"/>
    <w:rsid w:val="003A7012"/>
    <w:rsid w:val="003B7159"/>
    <w:rsid w:val="003C1387"/>
    <w:rsid w:val="003C3682"/>
    <w:rsid w:val="003C395F"/>
    <w:rsid w:val="003C3C1C"/>
    <w:rsid w:val="003C62D1"/>
    <w:rsid w:val="003C6B1B"/>
    <w:rsid w:val="003D1F9F"/>
    <w:rsid w:val="003D2BB4"/>
    <w:rsid w:val="003D5E58"/>
    <w:rsid w:val="003E17A2"/>
    <w:rsid w:val="003E26F5"/>
    <w:rsid w:val="003E398E"/>
    <w:rsid w:val="003E3BBA"/>
    <w:rsid w:val="003E46C8"/>
    <w:rsid w:val="003E59DE"/>
    <w:rsid w:val="003E713E"/>
    <w:rsid w:val="003F34E3"/>
    <w:rsid w:val="003F6296"/>
    <w:rsid w:val="003F662F"/>
    <w:rsid w:val="003F667A"/>
    <w:rsid w:val="004006E5"/>
    <w:rsid w:val="004013D3"/>
    <w:rsid w:val="00404789"/>
    <w:rsid w:val="00406535"/>
    <w:rsid w:val="00406C20"/>
    <w:rsid w:val="00414238"/>
    <w:rsid w:val="00416322"/>
    <w:rsid w:val="00422AD3"/>
    <w:rsid w:val="00422C2B"/>
    <w:rsid w:val="004259A7"/>
    <w:rsid w:val="004363D1"/>
    <w:rsid w:val="00437AD7"/>
    <w:rsid w:val="00445D65"/>
    <w:rsid w:val="004463D0"/>
    <w:rsid w:val="00450535"/>
    <w:rsid w:val="00450987"/>
    <w:rsid w:val="00454FCF"/>
    <w:rsid w:val="0045751E"/>
    <w:rsid w:val="004619D2"/>
    <w:rsid w:val="00461A9C"/>
    <w:rsid w:val="00464966"/>
    <w:rsid w:val="00467E95"/>
    <w:rsid w:val="00472C29"/>
    <w:rsid w:val="00474021"/>
    <w:rsid w:val="004756B5"/>
    <w:rsid w:val="00476C00"/>
    <w:rsid w:val="00477431"/>
    <w:rsid w:val="004775A5"/>
    <w:rsid w:val="00482646"/>
    <w:rsid w:val="004848B4"/>
    <w:rsid w:val="0048497C"/>
    <w:rsid w:val="00484ACB"/>
    <w:rsid w:val="00485DD7"/>
    <w:rsid w:val="00492888"/>
    <w:rsid w:val="00493833"/>
    <w:rsid w:val="004A10BA"/>
    <w:rsid w:val="004A1381"/>
    <w:rsid w:val="004A36CA"/>
    <w:rsid w:val="004A4B02"/>
    <w:rsid w:val="004A4EBC"/>
    <w:rsid w:val="004A6478"/>
    <w:rsid w:val="004B08AE"/>
    <w:rsid w:val="004B1FD3"/>
    <w:rsid w:val="004B57D0"/>
    <w:rsid w:val="004B7194"/>
    <w:rsid w:val="004C0C9F"/>
    <w:rsid w:val="004C128A"/>
    <w:rsid w:val="004C2420"/>
    <w:rsid w:val="004C3CEF"/>
    <w:rsid w:val="004C3DCD"/>
    <w:rsid w:val="004C57F4"/>
    <w:rsid w:val="004D0552"/>
    <w:rsid w:val="004D0F03"/>
    <w:rsid w:val="004D12E2"/>
    <w:rsid w:val="004D1508"/>
    <w:rsid w:val="004D1A85"/>
    <w:rsid w:val="004D2385"/>
    <w:rsid w:val="004D60BE"/>
    <w:rsid w:val="004D7E55"/>
    <w:rsid w:val="004E5AF6"/>
    <w:rsid w:val="004E7AF7"/>
    <w:rsid w:val="004F00CB"/>
    <w:rsid w:val="00514C0F"/>
    <w:rsid w:val="00516BFC"/>
    <w:rsid w:val="00522126"/>
    <w:rsid w:val="00523699"/>
    <w:rsid w:val="00533E6C"/>
    <w:rsid w:val="005347E9"/>
    <w:rsid w:val="00535B5A"/>
    <w:rsid w:val="00535E0F"/>
    <w:rsid w:val="00543AE7"/>
    <w:rsid w:val="00550A0B"/>
    <w:rsid w:val="0055173D"/>
    <w:rsid w:val="0055208D"/>
    <w:rsid w:val="00554C4F"/>
    <w:rsid w:val="00556FB7"/>
    <w:rsid w:val="0056133A"/>
    <w:rsid w:val="005643E7"/>
    <w:rsid w:val="005664F1"/>
    <w:rsid w:val="00567A79"/>
    <w:rsid w:val="00571712"/>
    <w:rsid w:val="00574A10"/>
    <w:rsid w:val="00575255"/>
    <w:rsid w:val="005775D5"/>
    <w:rsid w:val="00582B22"/>
    <w:rsid w:val="00586660"/>
    <w:rsid w:val="00593666"/>
    <w:rsid w:val="00593DC4"/>
    <w:rsid w:val="00597E1C"/>
    <w:rsid w:val="005A0A92"/>
    <w:rsid w:val="005A1B94"/>
    <w:rsid w:val="005A28EA"/>
    <w:rsid w:val="005A3554"/>
    <w:rsid w:val="005A4B28"/>
    <w:rsid w:val="005A5074"/>
    <w:rsid w:val="005A5366"/>
    <w:rsid w:val="005A6051"/>
    <w:rsid w:val="005B1C7B"/>
    <w:rsid w:val="005B3346"/>
    <w:rsid w:val="005B68FE"/>
    <w:rsid w:val="005B7F1D"/>
    <w:rsid w:val="005C0C23"/>
    <w:rsid w:val="005C0D44"/>
    <w:rsid w:val="005C1030"/>
    <w:rsid w:val="005C6E07"/>
    <w:rsid w:val="005C7081"/>
    <w:rsid w:val="005D0C2E"/>
    <w:rsid w:val="005D1531"/>
    <w:rsid w:val="005E371C"/>
    <w:rsid w:val="005E3A4F"/>
    <w:rsid w:val="005E54B1"/>
    <w:rsid w:val="005E6AC3"/>
    <w:rsid w:val="005F41D0"/>
    <w:rsid w:val="005F4691"/>
    <w:rsid w:val="005F49EC"/>
    <w:rsid w:val="005F4A93"/>
    <w:rsid w:val="005F532C"/>
    <w:rsid w:val="005F595A"/>
    <w:rsid w:val="0060632D"/>
    <w:rsid w:val="006078F6"/>
    <w:rsid w:val="00610BB4"/>
    <w:rsid w:val="006111D7"/>
    <w:rsid w:val="0061174B"/>
    <w:rsid w:val="00616504"/>
    <w:rsid w:val="00616F05"/>
    <w:rsid w:val="00617850"/>
    <w:rsid w:val="006215D4"/>
    <w:rsid w:val="00621D08"/>
    <w:rsid w:val="00624B16"/>
    <w:rsid w:val="00626F8C"/>
    <w:rsid w:val="006318D1"/>
    <w:rsid w:val="0063373D"/>
    <w:rsid w:val="00633DE9"/>
    <w:rsid w:val="006374BF"/>
    <w:rsid w:val="00640D57"/>
    <w:rsid w:val="00650B4E"/>
    <w:rsid w:val="0065492C"/>
    <w:rsid w:val="00657FFE"/>
    <w:rsid w:val="006600C5"/>
    <w:rsid w:val="00660779"/>
    <w:rsid w:val="006609DF"/>
    <w:rsid w:val="006640C2"/>
    <w:rsid w:val="006660BE"/>
    <w:rsid w:val="006677C3"/>
    <w:rsid w:val="00670631"/>
    <w:rsid w:val="00672CB6"/>
    <w:rsid w:val="00675797"/>
    <w:rsid w:val="00676C06"/>
    <w:rsid w:val="0068048E"/>
    <w:rsid w:val="00680EF5"/>
    <w:rsid w:val="00681D5A"/>
    <w:rsid w:val="00683FFD"/>
    <w:rsid w:val="006842DC"/>
    <w:rsid w:val="00684DC1"/>
    <w:rsid w:val="00685290"/>
    <w:rsid w:val="00685F39"/>
    <w:rsid w:val="00686E3B"/>
    <w:rsid w:val="00691C6F"/>
    <w:rsid w:val="00692480"/>
    <w:rsid w:val="00696A94"/>
    <w:rsid w:val="006A0A61"/>
    <w:rsid w:val="006A4FDE"/>
    <w:rsid w:val="006A530D"/>
    <w:rsid w:val="006A6375"/>
    <w:rsid w:val="006B0DC5"/>
    <w:rsid w:val="006B0F55"/>
    <w:rsid w:val="006B2850"/>
    <w:rsid w:val="006B7060"/>
    <w:rsid w:val="006B7D3C"/>
    <w:rsid w:val="006C0A19"/>
    <w:rsid w:val="006C1822"/>
    <w:rsid w:val="006C1AD3"/>
    <w:rsid w:val="006C20FA"/>
    <w:rsid w:val="006C36EC"/>
    <w:rsid w:val="006C3752"/>
    <w:rsid w:val="006C4E18"/>
    <w:rsid w:val="006C53B3"/>
    <w:rsid w:val="006C6517"/>
    <w:rsid w:val="006C75C2"/>
    <w:rsid w:val="006D0406"/>
    <w:rsid w:val="006D1883"/>
    <w:rsid w:val="006D3925"/>
    <w:rsid w:val="006D7894"/>
    <w:rsid w:val="006E0854"/>
    <w:rsid w:val="006E11A1"/>
    <w:rsid w:val="006E48A7"/>
    <w:rsid w:val="006E4E57"/>
    <w:rsid w:val="006E4ECE"/>
    <w:rsid w:val="006F1E08"/>
    <w:rsid w:val="00701DE4"/>
    <w:rsid w:val="00704B27"/>
    <w:rsid w:val="00705A4C"/>
    <w:rsid w:val="00705FAA"/>
    <w:rsid w:val="00707325"/>
    <w:rsid w:val="00710486"/>
    <w:rsid w:val="00714BE9"/>
    <w:rsid w:val="007156AA"/>
    <w:rsid w:val="00716738"/>
    <w:rsid w:val="007235F0"/>
    <w:rsid w:val="00723A3B"/>
    <w:rsid w:val="00723AF4"/>
    <w:rsid w:val="007349F4"/>
    <w:rsid w:val="0074040B"/>
    <w:rsid w:val="00740538"/>
    <w:rsid w:val="0074081B"/>
    <w:rsid w:val="00740C9D"/>
    <w:rsid w:val="00741204"/>
    <w:rsid w:val="00743203"/>
    <w:rsid w:val="00747176"/>
    <w:rsid w:val="007502AB"/>
    <w:rsid w:val="007521EF"/>
    <w:rsid w:val="00752313"/>
    <w:rsid w:val="0075301D"/>
    <w:rsid w:val="00753134"/>
    <w:rsid w:val="007542E3"/>
    <w:rsid w:val="007553F9"/>
    <w:rsid w:val="00757B6D"/>
    <w:rsid w:val="00760D40"/>
    <w:rsid w:val="00764D22"/>
    <w:rsid w:val="00765116"/>
    <w:rsid w:val="00765D15"/>
    <w:rsid w:val="00765ECA"/>
    <w:rsid w:val="00767FCB"/>
    <w:rsid w:val="007718C1"/>
    <w:rsid w:val="007722AF"/>
    <w:rsid w:val="00776C43"/>
    <w:rsid w:val="0077780D"/>
    <w:rsid w:val="0078033E"/>
    <w:rsid w:val="0078055B"/>
    <w:rsid w:val="00780B30"/>
    <w:rsid w:val="00786543"/>
    <w:rsid w:val="00787452"/>
    <w:rsid w:val="00787E2A"/>
    <w:rsid w:val="00790E84"/>
    <w:rsid w:val="00796AFC"/>
    <w:rsid w:val="007A00D2"/>
    <w:rsid w:val="007A2EB9"/>
    <w:rsid w:val="007A61E9"/>
    <w:rsid w:val="007A7D3C"/>
    <w:rsid w:val="007B09EE"/>
    <w:rsid w:val="007B21F0"/>
    <w:rsid w:val="007B2FDE"/>
    <w:rsid w:val="007B529F"/>
    <w:rsid w:val="007B55B6"/>
    <w:rsid w:val="007B647E"/>
    <w:rsid w:val="007B6A92"/>
    <w:rsid w:val="007B7DC6"/>
    <w:rsid w:val="007C1A09"/>
    <w:rsid w:val="007C5090"/>
    <w:rsid w:val="007C7A61"/>
    <w:rsid w:val="007D5046"/>
    <w:rsid w:val="007D77AF"/>
    <w:rsid w:val="007D785F"/>
    <w:rsid w:val="007E0B60"/>
    <w:rsid w:val="007E1D8A"/>
    <w:rsid w:val="007E2809"/>
    <w:rsid w:val="007E3F89"/>
    <w:rsid w:val="007E57CD"/>
    <w:rsid w:val="007F05C7"/>
    <w:rsid w:val="007F43F7"/>
    <w:rsid w:val="007F4BF1"/>
    <w:rsid w:val="007F7195"/>
    <w:rsid w:val="00805CCA"/>
    <w:rsid w:val="008071F4"/>
    <w:rsid w:val="0081051E"/>
    <w:rsid w:val="00810A34"/>
    <w:rsid w:val="0081199A"/>
    <w:rsid w:val="00816629"/>
    <w:rsid w:val="0081768A"/>
    <w:rsid w:val="0082172C"/>
    <w:rsid w:val="00822057"/>
    <w:rsid w:val="008266A6"/>
    <w:rsid w:val="00826D8B"/>
    <w:rsid w:val="00830D24"/>
    <w:rsid w:val="00831373"/>
    <w:rsid w:val="00832C8C"/>
    <w:rsid w:val="0083570A"/>
    <w:rsid w:val="00836572"/>
    <w:rsid w:val="008365AB"/>
    <w:rsid w:val="00841F0D"/>
    <w:rsid w:val="00842FE2"/>
    <w:rsid w:val="0084724B"/>
    <w:rsid w:val="00847572"/>
    <w:rsid w:val="0084788A"/>
    <w:rsid w:val="00847C38"/>
    <w:rsid w:val="00847D3B"/>
    <w:rsid w:val="00853941"/>
    <w:rsid w:val="00854C85"/>
    <w:rsid w:val="00855586"/>
    <w:rsid w:val="0085768E"/>
    <w:rsid w:val="0086419A"/>
    <w:rsid w:val="008646CA"/>
    <w:rsid w:val="008647FD"/>
    <w:rsid w:val="00864DA9"/>
    <w:rsid w:val="0086580B"/>
    <w:rsid w:val="00866ED4"/>
    <w:rsid w:val="00870355"/>
    <w:rsid w:val="008713AC"/>
    <w:rsid w:val="008735AB"/>
    <w:rsid w:val="0087370F"/>
    <w:rsid w:val="00873D5A"/>
    <w:rsid w:val="00875865"/>
    <w:rsid w:val="0088116E"/>
    <w:rsid w:val="00882189"/>
    <w:rsid w:val="00883906"/>
    <w:rsid w:val="00884AAD"/>
    <w:rsid w:val="00884B8B"/>
    <w:rsid w:val="008857DA"/>
    <w:rsid w:val="00885A3F"/>
    <w:rsid w:val="00887E1B"/>
    <w:rsid w:val="00892264"/>
    <w:rsid w:val="00893BFF"/>
    <w:rsid w:val="00893C2A"/>
    <w:rsid w:val="008A015A"/>
    <w:rsid w:val="008A5451"/>
    <w:rsid w:val="008A6272"/>
    <w:rsid w:val="008A6655"/>
    <w:rsid w:val="008A70B2"/>
    <w:rsid w:val="008A7587"/>
    <w:rsid w:val="008B0D47"/>
    <w:rsid w:val="008B204A"/>
    <w:rsid w:val="008B23A1"/>
    <w:rsid w:val="008C02A5"/>
    <w:rsid w:val="008C0AE1"/>
    <w:rsid w:val="008C1950"/>
    <w:rsid w:val="008C1BAC"/>
    <w:rsid w:val="008C248D"/>
    <w:rsid w:val="008C2AE9"/>
    <w:rsid w:val="008C2E9A"/>
    <w:rsid w:val="008C30F8"/>
    <w:rsid w:val="008C68DB"/>
    <w:rsid w:val="008C6AD9"/>
    <w:rsid w:val="008D0FE2"/>
    <w:rsid w:val="008D5B99"/>
    <w:rsid w:val="008D7B7A"/>
    <w:rsid w:val="008E1178"/>
    <w:rsid w:val="008E266C"/>
    <w:rsid w:val="008E3013"/>
    <w:rsid w:val="008E6753"/>
    <w:rsid w:val="008E737D"/>
    <w:rsid w:val="008F07A9"/>
    <w:rsid w:val="008F1FF4"/>
    <w:rsid w:val="008F408F"/>
    <w:rsid w:val="008F5F0B"/>
    <w:rsid w:val="008F7230"/>
    <w:rsid w:val="0090364D"/>
    <w:rsid w:val="00904D05"/>
    <w:rsid w:val="00905F7A"/>
    <w:rsid w:val="00911AD7"/>
    <w:rsid w:val="00912329"/>
    <w:rsid w:val="0091282C"/>
    <w:rsid w:val="009133A3"/>
    <w:rsid w:val="009133EA"/>
    <w:rsid w:val="0091646E"/>
    <w:rsid w:val="00917A24"/>
    <w:rsid w:val="00920697"/>
    <w:rsid w:val="0092412B"/>
    <w:rsid w:val="00924806"/>
    <w:rsid w:val="00925012"/>
    <w:rsid w:val="00926556"/>
    <w:rsid w:val="009343B6"/>
    <w:rsid w:val="00935A90"/>
    <w:rsid w:val="009406F0"/>
    <w:rsid w:val="00941ED3"/>
    <w:rsid w:val="00942F25"/>
    <w:rsid w:val="00943412"/>
    <w:rsid w:val="00943A5A"/>
    <w:rsid w:val="00945C45"/>
    <w:rsid w:val="00951B95"/>
    <w:rsid w:val="00956852"/>
    <w:rsid w:val="00967028"/>
    <w:rsid w:val="0096711C"/>
    <w:rsid w:val="009679FD"/>
    <w:rsid w:val="00973623"/>
    <w:rsid w:val="00976D50"/>
    <w:rsid w:val="009800DE"/>
    <w:rsid w:val="00981C37"/>
    <w:rsid w:val="0098718D"/>
    <w:rsid w:val="009903A3"/>
    <w:rsid w:val="009904F0"/>
    <w:rsid w:val="00994F93"/>
    <w:rsid w:val="0099533A"/>
    <w:rsid w:val="00995D72"/>
    <w:rsid w:val="00996F3A"/>
    <w:rsid w:val="009A5562"/>
    <w:rsid w:val="009A5A71"/>
    <w:rsid w:val="009B1030"/>
    <w:rsid w:val="009B3710"/>
    <w:rsid w:val="009B4CEF"/>
    <w:rsid w:val="009B6E3F"/>
    <w:rsid w:val="009B76EB"/>
    <w:rsid w:val="009C064A"/>
    <w:rsid w:val="009D2E87"/>
    <w:rsid w:val="009D3CE4"/>
    <w:rsid w:val="009D4776"/>
    <w:rsid w:val="009D4F91"/>
    <w:rsid w:val="009D715A"/>
    <w:rsid w:val="009E0AC5"/>
    <w:rsid w:val="009E10EB"/>
    <w:rsid w:val="009E2A31"/>
    <w:rsid w:val="009E3642"/>
    <w:rsid w:val="009E505D"/>
    <w:rsid w:val="009E6BD1"/>
    <w:rsid w:val="009E7906"/>
    <w:rsid w:val="009E7D23"/>
    <w:rsid w:val="009E7DAC"/>
    <w:rsid w:val="009F0020"/>
    <w:rsid w:val="009F0728"/>
    <w:rsid w:val="009F20DE"/>
    <w:rsid w:val="009F4206"/>
    <w:rsid w:val="009F5367"/>
    <w:rsid w:val="00A00786"/>
    <w:rsid w:val="00A020ED"/>
    <w:rsid w:val="00A04B70"/>
    <w:rsid w:val="00A06644"/>
    <w:rsid w:val="00A13BFD"/>
    <w:rsid w:val="00A14143"/>
    <w:rsid w:val="00A1434A"/>
    <w:rsid w:val="00A15848"/>
    <w:rsid w:val="00A17DC7"/>
    <w:rsid w:val="00A17EE0"/>
    <w:rsid w:val="00A25518"/>
    <w:rsid w:val="00A26F75"/>
    <w:rsid w:val="00A30238"/>
    <w:rsid w:val="00A3252B"/>
    <w:rsid w:val="00A33A36"/>
    <w:rsid w:val="00A3537B"/>
    <w:rsid w:val="00A36843"/>
    <w:rsid w:val="00A36995"/>
    <w:rsid w:val="00A445BF"/>
    <w:rsid w:val="00A44B26"/>
    <w:rsid w:val="00A45716"/>
    <w:rsid w:val="00A51A5E"/>
    <w:rsid w:val="00A52415"/>
    <w:rsid w:val="00A63263"/>
    <w:rsid w:val="00A6398E"/>
    <w:rsid w:val="00A6739A"/>
    <w:rsid w:val="00A67EB1"/>
    <w:rsid w:val="00A71E66"/>
    <w:rsid w:val="00A72B42"/>
    <w:rsid w:val="00A8113E"/>
    <w:rsid w:val="00A83DE1"/>
    <w:rsid w:val="00A841CD"/>
    <w:rsid w:val="00A8515B"/>
    <w:rsid w:val="00A85543"/>
    <w:rsid w:val="00A86201"/>
    <w:rsid w:val="00A86A52"/>
    <w:rsid w:val="00A877BB"/>
    <w:rsid w:val="00A90B0C"/>
    <w:rsid w:val="00A93801"/>
    <w:rsid w:val="00A93E8F"/>
    <w:rsid w:val="00A94118"/>
    <w:rsid w:val="00A948E7"/>
    <w:rsid w:val="00A9525C"/>
    <w:rsid w:val="00A97D95"/>
    <w:rsid w:val="00AA0A26"/>
    <w:rsid w:val="00AA5626"/>
    <w:rsid w:val="00AA6B08"/>
    <w:rsid w:val="00AB03A3"/>
    <w:rsid w:val="00AB3105"/>
    <w:rsid w:val="00AB647E"/>
    <w:rsid w:val="00AC23B0"/>
    <w:rsid w:val="00AC78AE"/>
    <w:rsid w:val="00AD2163"/>
    <w:rsid w:val="00AD33AF"/>
    <w:rsid w:val="00AD5263"/>
    <w:rsid w:val="00AE127E"/>
    <w:rsid w:val="00AE234D"/>
    <w:rsid w:val="00AE37EB"/>
    <w:rsid w:val="00AE463E"/>
    <w:rsid w:val="00AE482E"/>
    <w:rsid w:val="00AE5B3F"/>
    <w:rsid w:val="00AE7AF3"/>
    <w:rsid w:val="00AF0F62"/>
    <w:rsid w:val="00AF1890"/>
    <w:rsid w:val="00AF5752"/>
    <w:rsid w:val="00AF5D0E"/>
    <w:rsid w:val="00AF5ED1"/>
    <w:rsid w:val="00AF68D5"/>
    <w:rsid w:val="00B00B38"/>
    <w:rsid w:val="00B029D0"/>
    <w:rsid w:val="00B03D28"/>
    <w:rsid w:val="00B0660F"/>
    <w:rsid w:val="00B06758"/>
    <w:rsid w:val="00B069E8"/>
    <w:rsid w:val="00B119C0"/>
    <w:rsid w:val="00B136A9"/>
    <w:rsid w:val="00B1426E"/>
    <w:rsid w:val="00B147D9"/>
    <w:rsid w:val="00B15CD1"/>
    <w:rsid w:val="00B17E1E"/>
    <w:rsid w:val="00B2144E"/>
    <w:rsid w:val="00B22DC6"/>
    <w:rsid w:val="00B235E4"/>
    <w:rsid w:val="00B305F4"/>
    <w:rsid w:val="00B31DEB"/>
    <w:rsid w:val="00B36305"/>
    <w:rsid w:val="00B365C8"/>
    <w:rsid w:val="00B36C0D"/>
    <w:rsid w:val="00B429BB"/>
    <w:rsid w:val="00B436D7"/>
    <w:rsid w:val="00B44457"/>
    <w:rsid w:val="00B46B6B"/>
    <w:rsid w:val="00B5369D"/>
    <w:rsid w:val="00B53904"/>
    <w:rsid w:val="00B53FA4"/>
    <w:rsid w:val="00B6142B"/>
    <w:rsid w:val="00B61FEF"/>
    <w:rsid w:val="00B62EB4"/>
    <w:rsid w:val="00B65EFA"/>
    <w:rsid w:val="00B670CE"/>
    <w:rsid w:val="00B67A29"/>
    <w:rsid w:val="00B716A9"/>
    <w:rsid w:val="00B82A5C"/>
    <w:rsid w:val="00B8317B"/>
    <w:rsid w:val="00B853DD"/>
    <w:rsid w:val="00B92123"/>
    <w:rsid w:val="00B94792"/>
    <w:rsid w:val="00BA2C8D"/>
    <w:rsid w:val="00BA4561"/>
    <w:rsid w:val="00BA4D16"/>
    <w:rsid w:val="00BA514A"/>
    <w:rsid w:val="00BA634F"/>
    <w:rsid w:val="00BA793F"/>
    <w:rsid w:val="00BB0708"/>
    <w:rsid w:val="00BB185C"/>
    <w:rsid w:val="00BB24B8"/>
    <w:rsid w:val="00BB50C0"/>
    <w:rsid w:val="00BB6B34"/>
    <w:rsid w:val="00BC1F3C"/>
    <w:rsid w:val="00BC2D6A"/>
    <w:rsid w:val="00BC63FA"/>
    <w:rsid w:val="00BD0B99"/>
    <w:rsid w:val="00BD41EE"/>
    <w:rsid w:val="00BD51D1"/>
    <w:rsid w:val="00BD67A9"/>
    <w:rsid w:val="00BD6B0E"/>
    <w:rsid w:val="00BE06C8"/>
    <w:rsid w:val="00BE1B39"/>
    <w:rsid w:val="00BF15A1"/>
    <w:rsid w:val="00BF348C"/>
    <w:rsid w:val="00BF51DE"/>
    <w:rsid w:val="00BF58F1"/>
    <w:rsid w:val="00C0056B"/>
    <w:rsid w:val="00C0076A"/>
    <w:rsid w:val="00C014E0"/>
    <w:rsid w:val="00C0153C"/>
    <w:rsid w:val="00C01C37"/>
    <w:rsid w:val="00C04834"/>
    <w:rsid w:val="00C05D8A"/>
    <w:rsid w:val="00C103B4"/>
    <w:rsid w:val="00C2087E"/>
    <w:rsid w:val="00C209E5"/>
    <w:rsid w:val="00C21003"/>
    <w:rsid w:val="00C221BF"/>
    <w:rsid w:val="00C2285C"/>
    <w:rsid w:val="00C275BD"/>
    <w:rsid w:val="00C30016"/>
    <w:rsid w:val="00C34750"/>
    <w:rsid w:val="00C35A2A"/>
    <w:rsid w:val="00C4052B"/>
    <w:rsid w:val="00C40FA4"/>
    <w:rsid w:val="00C434AD"/>
    <w:rsid w:val="00C47912"/>
    <w:rsid w:val="00C52944"/>
    <w:rsid w:val="00C531F6"/>
    <w:rsid w:val="00C5371A"/>
    <w:rsid w:val="00C6483D"/>
    <w:rsid w:val="00C679A6"/>
    <w:rsid w:val="00C7023B"/>
    <w:rsid w:val="00C72445"/>
    <w:rsid w:val="00C72A1E"/>
    <w:rsid w:val="00C75B54"/>
    <w:rsid w:val="00C76C40"/>
    <w:rsid w:val="00C77C46"/>
    <w:rsid w:val="00C81FAE"/>
    <w:rsid w:val="00C820E6"/>
    <w:rsid w:val="00C84449"/>
    <w:rsid w:val="00C84AB5"/>
    <w:rsid w:val="00C85B72"/>
    <w:rsid w:val="00C877D3"/>
    <w:rsid w:val="00C87D36"/>
    <w:rsid w:val="00C92467"/>
    <w:rsid w:val="00C93687"/>
    <w:rsid w:val="00C943D3"/>
    <w:rsid w:val="00CA1CBE"/>
    <w:rsid w:val="00CA2C51"/>
    <w:rsid w:val="00CA31BF"/>
    <w:rsid w:val="00CA4732"/>
    <w:rsid w:val="00CA5AD0"/>
    <w:rsid w:val="00CA5E0A"/>
    <w:rsid w:val="00CA5EE5"/>
    <w:rsid w:val="00CA75F7"/>
    <w:rsid w:val="00CB42AD"/>
    <w:rsid w:val="00CB6D6A"/>
    <w:rsid w:val="00CB7BD7"/>
    <w:rsid w:val="00CC1B9E"/>
    <w:rsid w:val="00CC42B6"/>
    <w:rsid w:val="00CC4303"/>
    <w:rsid w:val="00CC4A44"/>
    <w:rsid w:val="00CC5C6D"/>
    <w:rsid w:val="00CD6ED4"/>
    <w:rsid w:val="00CF497A"/>
    <w:rsid w:val="00CF68C7"/>
    <w:rsid w:val="00D021ED"/>
    <w:rsid w:val="00D029A6"/>
    <w:rsid w:val="00D02F29"/>
    <w:rsid w:val="00D07A54"/>
    <w:rsid w:val="00D27AEF"/>
    <w:rsid w:val="00D42112"/>
    <w:rsid w:val="00D42F18"/>
    <w:rsid w:val="00D507CE"/>
    <w:rsid w:val="00D52AF6"/>
    <w:rsid w:val="00D54757"/>
    <w:rsid w:val="00D54A35"/>
    <w:rsid w:val="00D64C6F"/>
    <w:rsid w:val="00D66094"/>
    <w:rsid w:val="00D70352"/>
    <w:rsid w:val="00D774E9"/>
    <w:rsid w:val="00D80BCE"/>
    <w:rsid w:val="00D80E24"/>
    <w:rsid w:val="00D82C24"/>
    <w:rsid w:val="00D82E16"/>
    <w:rsid w:val="00D832E8"/>
    <w:rsid w:val="00D84C48"/>
    <w:rsid w:val="00D87FD6"/>
    <w:rsid w:val="00D94EFE"/>
    <w:rsid w:val="00D96F88"/>
    <w:rsid w:val="00D977D7"/>
    <w:rsid w:val="00DA258F"/>
    <w:rsid w:val="00DA2763"/>
    <w:rsid w:val="00DA46E5"/>
    <w:rsid w:val="00DA5416"/>
    <w:rsid w:val="00DA57CB"/>
    <w:rsid w:val="00DA6253"/>
    <w:rsid w:val="00DA78B5"/>
    <w:rsid w:val="00DA7D86"/>
    <w:rsid w:val="00DB01DD"/>
    <w:rsid w:val="00DB0362"/>
    <w:rsid w:val="00DB09E8"/>
    <w:rsid w:val="00DB1B1E"/>
    <w:rsid w:val="00DB4FD1"/>
    <w:rsid w:val="00DB5D26"/>
    <w:rsid w:val="00DB77C6"/>
    <w:rsid w:val="00DC5D22"/>
    <w:rsid w:val="00DC60BE"/>
    <w:rsid w:val="00DC67A3"/>
    <w:rsid w:val="00DC6B60"/>
    <w:rsid w:val="00DD0B29"/>
    <w:rsid w:val="00DD2907"/>
    <w:rsid w:val="00DD2F89"/>
    <w:rsid w:val="00DD3019"/>
    <w:rsid w:val="00DD66C4"/>
    <w:rsid w:val="00DD711C"/>
    <w:rsid w:val="00DE051A"/>
    <w:rsid w:val="00DE275E"/>
    <w:rsid w:val="00DE5FF4"/>
    <w:rsid w:val="00DE6298"/>
    <w:rsid w:val="00DE7F3D"/>
    <w:rsid w:val="00DF2403"/>
    <w:rsid w:val="00DF76E0"/>
    <w:rsid w:val="00E06D2B"/>
    <w:rsid w:val="00E1307E"/>
    <w:rsid w:val="00E1450D"/>
    <w:rsid w:val="00E1519D"/>
    <w:rsid w:val="00E17428"/>
    <w:rsid w:val="00E2164B"/>
    <w:rsid w:val="00E235F7"/>
    <w:rsid w:val="00E30D76"/>
    <w:rsid w:val="00E333BC"/>
    <w:rsid w:val="00E3446A"/>
    <w:rsid w:val="00E3644C"/>
    <w:rsid w:val="00E366FA"/>
    <w:rsid w:val="00E3782B"/>
    <w:rsid w:val="00E37AD1"/>
    <w:rsid w:val="00E433DC"/>
    <w:rsid w:val="00E45F90"/>
    <w:rsid w:val="00E47068"/>
    <w:rsid w:val="00E50FDD"/>
    <w:rsid w:val="00E53041"/>
    <w:rsid w:val="00E54404"/>
    <w:rsid w:val="00E5778F"/>
    <w:rsid w:val="00E603CA"/>
    <w:rsid w:val="00E617A3"/>
    <w:rsid w:val="00E64BB3"/>
    <w:rsid w:val="00E704DD"/>
    <w:rsid w:val="00E708EE"/>
    <w:rsid w:val="00E7095A"/>
    <w:rsid w:val="00E70E64"/>
    <w:rsid w:val="00E76AAC"/>
    <w:rsid w:val="00E77E22"/>
    <w:rsid w:val="00E836AB"/>
    <w:rsid w:val="00E83DE4"/>
    <w:rsid w:val="00E9065B"/>
    <w:rsid w:val="00E955E2"/>
    <w:rsid w:val="00E95D54"/>
    <w:rsid w:val="00E95EE4"/>
    <w:rsid w:val="00E96A38"/>
    <w:rsid w:val="00EA1386"/>
    <w:rsid w:val="00EA1673"/>
    <w:rsid w:val="00EA189F"/>
    <w:rsid w:val="00EA3063"/>
    <w:rsid w:val="00EA4448"/>
    <w:rsid w:val="00EB0141"/>
    <w:rsid w:val="00EB2787"/>
    <w:rsid w:val="00EB3F67"/>
    <w:rsid w:val="00EB6D2E"/>
    <w:rsid w:val="00EC3719"/>
    <w:rsid w:val="00EC613A"/>
    <w:rsid w:val="00ED12CC"/>
    <w:rsid w:val="00ED1FB4"/>
    <w:rsid w:val="00ED3977"/>
    <w:rsid w:val="00ED5B8B"/>
    <w:rsid w:val="00ED7D2D"/>
    <w:rsid w:val="00EE09F8"/>
    <w:rsid w:val="00EE6B86"/>
    <w:rsid w:val="00EE7E4A"/>
    <w:rsid w:val="00EF1F34"/>
    <w:rsid w:val="00EF2A8E"/>
    <w:rsid w:val="00EF514C"/>
    <w:rsid w:val="00EF59AD"/>
    <w:rsid w:val="00EF6269"/>
    <w:rsid w:val="00EF644F"/>
    <w:rsid w:val="00EF6DA9"/>
    <w:rsid w:val="00F01FF6"/>
    <w:rsid w:val="00F037EA"/>
    <w:rsid w:val="00F041DC"/>
    <w:rsid w:val="00F04754"/>
    <w:rsid w:val="00F12363"/>
    <w:rsid w:val="00F21BE4"/>
    <w:rsid w:val="00F233CD"/>
    <w:rsid w:val="00F24445"/>
    <w:rsid w:val="00F261F1"/>
    <w:rsid w:val="00F31B0E"/>
    <w:rsid w:val="00F33BC8"/>
    <w:rsid w:val="00F344BF"/>
    <w:rsid w:val="00F36654"/>
    <w:rsid w:val="00F37FF5"/>
    <w:rsid w:val="00F4068F"/>
    <w:rsid w:val="00F470E6"/>
    <w:rsid w:val="00F47791"/>
    <w:rsid w:val="00F47DBB"/>
    <w:rsid w:val="00F507C8"/>
    <w:rsid w:val="00F52D63"/>
    <w:rsid w:val="00F53283"/>
    <w:rsid w:val="00F53A60"/>
    <w:rsid w:val="00F54765"/>
    <w:rsid w:val="00F55B56"/>
    <w:rsid w:val="00F56B03"/>
    <w:rsid w:val="00F5756F"/>
    <w:rsid w:val="00F67CC3"/>
    <w:rsid w:val="00F7072C"/>
    <w:rsid w:val="00F7078A"/>
    <w:rsid w:val="00F85D34"/>
    <w:rsid w:val="00F90BC0"/>
    <w:rsid w:val="00F95BB5"/>
    <w:rsid w:val="00F963BA"/>
    <w:rsid w:val="00F97E2E"/>
    <w:rsid w:val="00FA0BA8"/>
    <w:rsid w:val="00FA3B1E"/>
    <w:rsid w:val="00FA4BD4"/>
    <w:rsid w:val="00FA5D06"/>
    <w:rsid w:val="00FB0887"/>
    <w:rsid w:val="00FB0DFC"/>
    <w:rsid w:val="00FB2266"/>
    <w:rsid w:val="00FB5AA8"/>
    <w:rsid w:val="00FC0118"/>
    <w:rsid w:val="00FC0796"/>
    <w:rsid w:val="00FC4B37"/>
    <w:rsid w:val="00FC5215"/>
    <w:rsid w:val="00FC5EDA"/>
    <w:rsid w:val="00FC6323"/>
    <w:rsid w:val="00FD110A"/>
    <w:rsid w:val="00FD2165"/>
    <w:rsid w:val="00FD3DC8"/>
    <w:rsid w:val="00FD6A9D"/>
    <w:rsid w:val="00FD6F4E"/>
    <w:rsid w:val="00FE0578"/>
    <w:rsid w:val="00FE1E06"/>
    <w:rsid w:val="00FE23AF"/>
    <w:rsid w:val="00FE2D8C"/>
    <w:rsid w:val="00FE30C4"/>
    <w:rsid w:val="00FE401C"/>
    <w:rsid w:val="00FE52DB"/>
    <w:rsid w:val="00FF0D63"/>
    <w:rsid w:val="00FF237D"/>
    <w:rsid w:val="00FF3EEF"/>
    <w:rsid w:val="00FF49D3"/>
    <w:rsid w:val="00FF4A78"/>
    <w:rsid w:val="00FF57E5"/>
    <w:rsid w:val="00FF5D57"/>
    <w:rsid w:val="00FF62BB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1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648C8"/>
    <w:pPr>
      <w:suppressAutoHyphens w:val="0"/>
      <w:spacing w:before="100" w:beforeAutospacing="1" w:after="100" w:afterAutospacing="1"/>
      <w:outlineLvl w:val="0"/>
    </w:pPr>
    <w:rPr>
      <w:b/>
      <w:bCs/>
      <w:kern w:val="36"/>
    </w:rPr>
  </w:style>
  <w:style w:type="paragraph" w:styleId="2">
    <w:name w:val="heading 2"/>
    <w:basedOn w:val="a"/>
    <w:next w:val="a"/>
    <w:link w:val="20"/>
    <w:uiPriority w:val="9"/>
    <w:qFormat/>
    <w:rsid w:val="00A17EE0"/>
    <w:pPr>
      <w:keepNext/>
      <w:widowControl w:val="0"/>
      <w:tabs>
        <w:tab w:val="num" w:pos="0"/>
        <w:tab w:val="left" w:pos="2040"/>
      </w:tabs>
      <w:jc w:val="right"/>
      <w:outlineLvl w:val="1"/>
    </w:pPr>
    <w:rPr>
      <w:rFonts w:eastAsia="Arial Unicode MS"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A17EE0"/>
    <w:pPr>
      <w:keepNext/>
      <w:tabs>
        <w:tab w:val="num" w:pos="0"/>
      </w:tabs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1648C8"/>
    <w:pPr>
      <w:suppressAutoHyphens w:val="0"/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rsid w:val="001648C8"/>
    <w:pPr>
      <w:suppressAutoHyphens w:val="0"/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link w:val="60"/>
    <w:uiPriority w:val="9"/>
    <w:qFormat/>
    <w:rsid w:val="001648C8"/>
    <w:pPr>
      <w:suppressAutoHyphens w:val="0"/>
      <w:spacing w:before="100" w:beforeAutospacing="1" w:after="100" w:afterAutospacing="1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1648C8"/>
    <w:rPr>
      <w:rFonts w:eastAsia="Arial Unicode MS"/>
      <w:sz w:val="28"/>
      <w:lang w:eastAsia="ar-SA"/>
    </w:rPr>
  </w:style>
  <w:style w:type="character" w:customStyle="1" w:styleId="30">
    <w:name w:val="Заголовок 3 Знак"/>
    <w:link w:val="3"/>
    <w:uiPriority w:val="9"/>
    <w:rsid w:val="001648C8"/>
    <w:rPr>
      <w:rFonts w:ascii="Arial" w:hAnsi="Arial" w:cs="Arial"/>
      <w:b/>
      <w:bCs/>
      <w:sz w:val="26"/>
      <w:szCs w:val="26"/>
      <w:lang w:eastAsia="ar-SA"/>
    </w:rPr>
  </w:style>
  <w:style w:type="character" w:customStyle="1" w:styleId="WW8Num7z1">
    <w:name w:val="WW8Num7z1"/>
    <w:rsid w:val="00A17EE0"/>
    <w:rPr>
      <w:rFonts w:ascii="Symbol" w:hAnsi="Symbol"/>
    </w:rPr>
  </w:style>
  <w:style w:type="character" w:customStyle="1" w:styleId="11">
    <w:name w:val="Основной шрифт абзаца1"/>
    <w:rsid w:val="00A17EE0"/>
  </w:style>
  <w:style w:type="character" w:styleId="a3">
    <w:name w:val="page number"/>
    <w:basedOn w:val="11"/>
    <w:semiHidden/>
    <w:rsid w:val="00A17EE0"/>
  </w:style>
  <w:style w:type="paragraph" w:customStyle="1" w:styleId="a4">
    <w:name w:val="Заголовок"/>
    <w:basedOn w:val="a"/>
    <w:next w:val="a5"/>
    <w:rsid w:val="00A17E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A17EE0"/>
    <w:pPr>
      <w:spacing w:after="120"/>
    </w:pPr>
  </w:style>
  <w:style w:type="paragraph" w:styleId="a6">
    <w:name w:val="List"/>
    <w:basedOn w:val="a5"/>
    <w:semiHidden/>
    <w:rsid w:val="00A17EE0"/>
    <w:rPr>
      <w:rFonts w:cs="Tahoma"/>
    </w:rPr>
  </w:style>
  <w:style w:type="paragraph" w:customStyle="1" w:styleId="12">
    <w:name w:val="Название1"/>
    <w:basedOn w:val="a"/>
    <w:rsid w:val="00A17EE0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A17EE0"/>
    <w:pPr>
      <w:suppressLineNumbers/>
    </w:pPr>
    <w:rPr>
      <w:rFonts w:cs="Tahoma"/>
    </w:rPr>
  </w:style>
  <w:style w:type="paragraph" w:styleId="a7">
    <w:name w:val="Body Text Indent"/>
    <w:basedOn w:val="a"/>
    <w:link w:val="a8"/>
    <w:semiHidden/>
    <w:rsid w:val="00A17EE0"/>
    <w:pPr>
      <w:widowControl w:val="0"/>
      <w:tabs>
        <w:tab w:val="left" w:pos="2040"/>
      </w:tabs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semiHidden/>
    <w:rsid w:val="00167FFE"/>
    <w:rPr>
      <w:sz w:val="28"/>
      <w:lang w:eastAsia="ar-SA"/>
    </w:rPr>
  </w:style>
  <w:style w:type="paragraph" w:customStyle="1" w:styleId="21">
    <w:name w:val="Основной текст с отступом 21"/>
    <w:basedOn w:val="a"/>
    <w:link w:val="210"/>
    <w:rsid w:val="00A17EE0"/>
    <w:pPr>
      <w:widowControl w:val="0"/>
      <w:tabs>
        <w:tab w:val="left" w:pos="2120"/>
        <w:tab w:val="left" w:pos="5387"/>
      </w:tabs>
      <w:ind w:left="720"/>
      <w:jc w:val="both"/>
    </w:pPr>
    <w:rPr>
      <w:b/>
      <w:sz w:val="28"/>
      <w:szCs w:val="20"/>
    </w:rPr>
  </w:style>
  <w:style w:type="character" w:customStyle="1" w:styleId="210">
    <w:name w:val="Основной текст с отступом 21 Знак"/>
    <w:link w:val="21"/>
    <w:rsid w:val="00675797"/>
    <w:rPr>
      <w:b/>
      <w:sz w:val="28"/>
      <w:lang w:eastAsia="ar-SA"/>
    </w:rPr>
  </w:style>
  <w:style w:type="paragraph" w:customStyle="1" w:styleId="ConsPlusNormal">
    <w:name w:val="ConsPlusNormal"/>
    <w:rsid w:val="00A17EE0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A17EE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4">
    <w:name w:val="Цитата1"/>
    <w:basedOn w:val="a"/>
    <w:link w:val="15"/>
    <w:rsid w:val="00A17EE0"/>
    <w:pPr>
      <w:tabs>
        <w:tab w:val="decimal" w:pos="4680"/>
      </w:tabs>
      <w:ind w:left="4140" w:right="-185" w:hanging="4140"/>
    </w:pPr>
    <w:rPr>
      <w:sz w:val="28"/>
    </w:rPr>
  </w:style>
  <w:style w:type="character" w:customStyle="1" w:styleId="15">
    <w:name w:val="Цитата1 Знак"/>
    <w:link w:val="14"/>
    <w:rsid w:val="00675797"/>
    <w:rPr>
      <w:sz w:val="28"/>
      <w:szCs w:val="24"/>
      <w:lang w:eastAsia="ar-SA"/>
    </w:rPr>
  </w:style>
  <w:style w:type="paragraph" w:styleId="a9">
    <w:name w:val="Title"/>
    <w:basedOn w:val="a"/>
    <w:next w:val="aa"/>
    <w:link w:val="ab"/>
    <w:qFormat/>
    <w:rsid w:val="006640C2"/>
    <w:pPr>
      <w:jc w:val="center"/>
    </w:pPr>
    <w:rPr>
      <w:b/>
      <w:sz w:val="28"/>
      <w:szCs w:val="20"/>
    </w:rPr>
  </w:style>
  <w:style w:type="paragraph" w:styleId="aa">
    <w:name w:val="Subtitle"/>
    <w:basedOn w:val="a"/>
    <w:next w:val="a5"/>
    <w:link w:val="ac"/>
    <w:qFormat/>
    <w:rsid w:val="006640C2"/>
    <w:pPr>
      <w:jc w:val="center"/>
    </w:pPr>
    <w:rPr>
      <w:b/>
      <w:sz w:val="36"/>
      <w:szCs w:val="20"/>
    </w:rPr>
  </w:style>
  <w:style w:type="character" w:customStyle="1" w:styleId="ac">
    <w:name w:val="Подзаголовок Знак"/>
    <w:link w:val="aa"/>
    <w:rsid w:val="006640C2"/>
    <w:rPr>
      <w:b/>
      <w:sz w:val="36"/>
      <w:lang w:eastAsia="ar-SA"/>
    </w:rPr>
  </w:style>
  <w:style w:type="character" w:customStyle="1" w:styleId="ab">
    <w:name w:val="Название Знак"/>
    <w:link w:val="a9"/>
    <w:rsid w:val="006640C2"/>
    <w:rPr>
      <w:b/>
      <w:sz w:val="28"/>
      <w:lang w:eastAsia="ar-SA"/>
    </w:rPr>
  </w:style>
  <w:style w:type="paragraph" w:styleId="ad">
    <w:name w:val="Block Text"/>
    <w:basedOn w:val="a"/>
    <w:link w:val="ae"/>
    <w:rsid w:val="00257C8A"/>
    <w:pPr>
      <w:tabs>
        <w:tab w:val="decimal" w:pos="4680"/>
      </w:tabs>
      <w:suppressAutoHyphens w:val="0"/>
      <w:ind w:left="4140" w:right="-185" w:hanging="4140"/>
    </w:pPr>
    <w:rPr>
      <w:sz w:val="28"/>
    </w:rPr>
  </w:style>
  <w:style w:type="character" w:customStyle="1" w:styleId="ae">
    <w:name w:val="Цитата Знак"/>
    <w:link w:val="ad"/>
    <w:rsid w:val="00257C8A"/>
    <w:rPr>
      <w:sz w:val="28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EB278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EB2787"/>
    <w:rPr>
      <w:sz w:val="24"/>
      <w:szCs w:val="24"/>
      <w:lang w:eastAsia="ar-SA"/>
    </w:rPr>
  </w:style>
  <w:style w:type="character" w:styleId="af">
    <w:name w:val="Hyperlink"/>
    <w:uiPriority w:val="99"/>
    <w:unhideWhenUsed/>
    <w:rsid w:val="00911AD7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2A4564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2A4564"/>
    <w:rPr>
      <w:rFonts w:ascii="Tahoma" w:hAnsi="Tahoma" w:cs="Tahoma"/>
      <w:sz w:val="16"/>
      <w:szCs w:val="16"/>
      <w:lang w:eastAsia="ar-SA"/>
    </w:rPr>
  </w:style>
  <w:style w:type="character" w:styleId="af2">
    <w:name w:val="FollowedHyperlink"/>
    <w:uiPriority w:val="99"/>
    <w:semiHidden/>
    <w:unhideWhenUsed/>
    <w:rsid w:val="00F53A60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D4775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2D477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D4775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2D4775"/>
    <w:rPr>
      <w:rFonts w:ascii="Arial" w:hAnsi="Arial" w:cs="Arial"/>
      <w:vanish/>
      <w:sz w:val="16"/>
      <w:szCs w:val="16"/>
    </w:rPr>
  </w:style>
  <w:style w:type="character" w:customStyle="1" w:styleId="10">
    <w:name w:val="Заголовок 1 Знак"/>
    <w:link w:val="1"/>
    <w:uiPriority w:val="9"/>
    <w:rsid w:val="001648C8"/>
    <w:rPr>
      <w:b/>
      <w:bCs/>
      <w:kern w:val="36"/>
      <w:sz w:val="24"/>
      <w:szCs w:val="24"/>
    </w:rPr>
  </w:style>
  <w:style w:type="character" w:customStyle="1" w:styleId="40">
    <w:name w:val="Заголовок 4 Знак"/>
    <w:link w:val="4"/>
    <w:uiPriority w:val="9"/>
    <w:rsid w:val="001648C8"/>
    <w:rPr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rsid w:val="001648C8"/>
    <w:rPr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1648C8"/>
    <w:rPr>
      <w:b/>
      <w:bCs/>
      <w:sz w:val="24"/>
      <w:szCs w:val="24"/>
    </w:rPr>
  </w:style>
  <w:style w:type="character" w:customStyle="1" w:styleId="HTML">
    <w:name w:val="Адрес HTML Знак"/>
    <w:link w:val="HTML0"/>
    <w:uiPriority w:val="99"/>
    <w:semiHidden/>
    <w:rsid w:val="001648C8"/>
    <w:rPr>
      <w:sz w:val="24"/>
      <w:szCs w:val="24"/>
    </w:rPr>
  </w:style>
  <w:style w:type="paragraph" w:styleId="HTML0">
    <w:name w:val="HTML Address"/>
    <w:basedOn w:val="a"/>
    <w:link w:val="HTML"/>
    <w:uiPriority w:val="99"/>
    <w:semiHidden/>
    <w:unhideWhenUsed/>
    <w:rsid w:val="001648C8"/>
    <w:pPr>
      <w:suppressAutoHyphens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7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3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95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b.roszdravnadzor.ru/?sid=8188620028083391488&amp;salt=1088555393.2239&amp;__last_scrollable_table_row=0&amp;id=413704&amp;__last_query_string=4&amp;type=blank_business_objects" TargetMode="External"/><Relationship Id="rId13" Type="http://schemas.openxmlformats.org/officeDocument/2006/relationships/hyperlink" Target="http://db.roszdravnadzor.ru/?sid=8188620028083391488&amp;salt=1125653919.35567&amp;__last_scrollable_table_row=8&amp;__last_query_string=20&amp;id=413790&amp;type=blank_business_objects" TargetMode="External"/><Relationship Id="rId18" Type="http://schemas.openxmlformats.org/officeDocument/2006/relationships/hyperlink" Target="http://db.roszdravnadzor.ru/?sid=8188620028083391488&amp;salt=574403958.928177&amp;__last_scrollable_table_row=10&amp;__last_query_string=24&amp;id=413792&amp;type=blank_business_objects" TargetMode="External"/><Relationship Id="rId26" Type="http://schemas.openxmlformats.org/officeDocument/2006/relationships/hyperlink" Target="http://db.roszdravnadzor.ru/?sid=6503652971304613888&amp;salt=214727957.486572&amp;__last_scrollable_table_row=50&amp;id=1165634&amp;__last_query_string=26&amp;type=blank_business_objects" TargetMode="External"/><Relationship Id="rId3" Type="http://schemas.openxmlformats.org/officeDocument/2006/relationships/styles" Target="styles.xml"/><Relationship Id="rId21" Type="http://schemas.openxmlformats.org/officeDocument/2006/relationships/hyperlink" Target="http://db.roszdravnadzor.ru/?sid=8188620028083391488&amp;salt=192127801.892185&amp;__last_scrollable_table_row=5&amp;__last_query_string=14&amp;id=413785&amp;type=blank_business_objects" TargetMode="External"/><Relationship Id="rId7" Type="http://schemas.openxmlformats.org/officeDocument/2006/relationships/image" Target="media/image1.emf"/><Relationship Id="rId12" Type="http://schemas.openxmlformats.org/officeDocument/2006/relationships/hyperlink" Target="http://db.roszdravnadzor.ru/?sid=8188620028083391488&amp;salt=1203577331.31313&amp;__last_scrollable_table_row=3&amp;__last_query_string=10&amp;id=413773&amp;type=blank_business_objects" TargetMode="External"/><Relationship Id="rId17" Type="http://schemas.openxmlformats.org/officeDocument/2006/relationships/hyperlink" Target="http://db.roszdravnadzor.ru/?sid=8188620028083391488&amp;salt=1095650290.72097&amp;__last_scrollable_table_row=11&amp;__last_query_string=26&amp;id=413793&amp;type=blank_business_objects" TargetMode="External"/><Relationship Id="rId25" Type="http://schemas.openxmlformats.org/officeDocument/2006/relationships/hyperlink" Target="http://db.roszdravnadzor.ru/?sid=6503652971304613888&amp;salt=214727957.486572&amp;__last_scrollable_table_row=50&amp;id=1165634&amp;__last_query_string=26&amp;type=blank_business_object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b.roszdravnadzor.ru/?sid=8188620028083391488&amp;salt=879557747.503595&amp;__last_scrollable_table_row=13&amp;__last_query_string=30&amp;id=413795&amp;type=blank_business_objects" TargetMode="External"/><Relationship Id="rId20" Type="http://schemas.openxmlformats.org/officeDocument/2006/relationships/hyperlink" Target="http://db.roszdravnadzor.ru/?sid=8188620028083391488&amp;salt=399605290.874469&amp;__last_scrollable_table_row=9&amp;__last_query_string=22&amp;id=413791&amp;type=blank_business_object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b.roszdravnadzor.ru/?sid=8188620028083391488&amp;salt=1276358856.20906&amp;__last_scrollable_table_row=2&amp;__last_query_string=8&amp;id=413760&amp;type=blank_business_objects" TargetMode="External"/><Relationship Id="rId24" Type="http://schemas.openxmlformats.org/officeDocument/2006/relationships/hyperlink" Target="http://db.roszdravnadzor.ru/?sid=6503652971304613888&amp;salt=327128959.216339&amp;__last_scrollable_table_row=49&amp;id=1165629&amp;__last_query_string=24&amp;type=blank_business_objects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b.roszdravnadzor.ru/?sid=8188620028083391488&amp;salt=1099543524.26149&amp;__last_scrollable_table_row=12&amp;__last_query_string=28&amp;id=413794&amp;type=blank_business_objects" TargetMode="External"/><Relationship Id="rId23" Type="http://schemas.openxmlformats.org/officeDocument/2006/relationships/hyperlink" Target="http://db.roszdravnadzor.ru/?sid=8188620028083391488&amp;salt=534695418.101957&amp;__last_scrollable_table_row=6&amp;__last_query_string=16&amp;id=413786&amp;type=blank_business_object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db.roszdravnadzor.ru/?sid=8188620028083391488&amp;salt=566407894.258214&amp;__last_scrollable_table_row=1&amp;__last_query_string=6&amp;id=413706&amp;type=blank_business_objects" TargetMode="External"/><Relationship Id="rId19" Type="http://schemas.openxmlformats.org/officeDocument/2006/relationships/hyperlink" Target="http://db.roszdravnadzor.ru/?sid=8188620028083391488&amp;salt=887306363.293693&amp;__last_scrollable_table_row=4&amp;__last_query_string=12&amp;id=413783&amp;type=blank_business_object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b.roszdravnadzor.ru/?sid=8188620028083391488&amp;salt=1088555393.2239&amp;__last_scrollable_table_row=0&amp;id=413704&amp;__last_query_string=4&amp;type=blank_business_objects" TargetMode="External"/><Relationship Id="rId14" Type="http://schemas.openxmlformats.org/officeDocument/2006/relationships/hyperlink" Target="http://db.roszdravnadzor.ru/?sid=8188620028083391488&amp;salt=29559880.1095475&amp;__last_scrollable_table_row=14&amp;__last_query_string=32&amp;id=413796&amp;type=blank_business_objects" TargetMode="External"/><Relationship Id="rId22" Type="http://schemas.openxmlformats.org/officeDocument/2006/relationships/hyperlink" Target="http://db.roszdravnadzor.ru/?sid=8188620028083391488&amp;salt=355879935.684545&amp;__last_scrollable_table_row=7&amp;__last_query_string=18&amp;id=413788&amp;type=blank_business_object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2BD10-441E-4B67-A3CF-85E9ECFE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5816</Words>
  <Characters>33152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miac</Company>
  <LinksUpToDate>false</LinksUpToDate>
  <CharactersWithSpaces>38891</CharactersWithSpaces>
  <SharedDoc>false</SharedDoc>
  <HLinks>
    <vt:vector size="108" baseType="variant">
      <vt:variant>
        <vt:i4>6684765</vt:i4>
      </vt:variant>
      <vt:variant>
        <vt:i4>51</vt:i4>
      </vt:variant>
      <vt:variant>
        <vt:i4>0</vt:i4>
      </vt:variant>
      <vt:variant>
        <vt:i4>5</vt:i4>
      </vt:variant>
      <vt:variant>
        <vt:lpwstr>http://db.roszdravnadzor.ru/?sid=6503652971304613888&amp;salt=214727957.486572&amp;__last_scrollable_table_row=50&amp;id=1165634&amp;__last_query_string=26&amp;type=blank_business_objects</vt:lpwstr>
      </vt:variant>
      <vt:variant>
        <vt:lpwstr/>
      </vt:variant>
      <vt:variant>
        <vt:i4>6553689</vt:i4>
      </vt:variant>
      <vt:variant>
        <vt:i4>48</vt:i4>
      </vt:variant>
      <vt:variant>
        <vt:i4>0</vt:i4>
      </vt:variant>
      <vt:variant>
        <vt:i4>5</vt:i4>
      </vt:variant>
      <vt:variant>
        <vt:lpwstr>http://db.roszdravnadzor.ru/?sid=6503652971304613888&amp;salt=327128959.216339&amp;__last_scrollable_table_row=49&amp;id=1165629&amp;__last_query_string=24&amp;type=blank_business_objects</vt:lpwstr>
      </vt:variant>
      <vt:variant>
        <vt:lpwstr/>
      </vt:variant>
      <vt:variant>
        <vt:i4>5832803</vt:i4>
      </vt:variant>
      <vt:variant>
        <vt:i4>45</vt:i4>
      </vt:variant>
      <vt:variant>
        <vt:i4>0</vt:i4>
      </vt:variant>
      <vt:variant>
        <vt:i4>5</vt:i4>
      </vt:variant>
      <vt:variant>
        <vt:lpwstr>http://db.roszdravnadzor.ru/?sid=8188620028083391488&amp;salt=534695418.101957&amp;__last_scrollable_table_row=6&amp;__last_query_string=16&amp;id=413786&amp;type=blank_business_objects</vt:lpwstr>
      </vt:variant>
      <vt:variant>
        <vt:lpwstr/>
      </vt:variant>
      <vt:variant>
        <vt:i4>5767273</vt:i4>
      </vt:variant>
      <vt:variant>
        <vt:i4>42</vt:i4>
      </vt:variant>
      <vt:variant>
        <vt:i4>0</vt:i4>
      </vt:variant>
      <vt:variant>
        <vt:i4>5</vt:i4>
      </vt:variant>
      <vt:variant>
        <vt:lpwstr>http://db.roszdravnadzor.ru/?sid=8188620028083391488&amp;salt=355879935.684545&amp;__last_scrollable_table_row=7&amp;__last_query_string=18&amp;id=413788&amp;type=blank_business_objects</vt:lpwstr>
      </vt:variant>
      <vt:variant>
        <vt:lpwstr/>
      </vt:variant>
      <vt:variant>
        <vt:i4>5701737</vt:i4>
      </vt:variant>
      <vt:variant>
        <vt:i4>39</vt:i4>
      </vt:variant>
      <vt:variant>
        <vt:i4>0</vt:i4>
      </vt:variant>
      <vt:variant>
        <vt:i4>5</vt:i4>
      </vt:variant>
      <vt:variant>
        <vt:lpwstr>http://db.roszdravnadzor.ru/?sid=8188620028083391488&amp;salt=192127801.892185&amp;__last_scrollable_table_row=5&amp;__last_query_string=14&amp;id=413785&amp;type=blank_business_objects</vt:lpwstr>
      </vt:variant>
      <vt:variant>
        <vt:lpwstr/>
      </vt:variant>
      <vt:variant>
        <vt:i4>5374051</vt:i4>
      </vt:variant>
      <vt:variant>
        <vt:i4>36</vt:i4>
      </vt:variant>
      <vt:variant>
        <vt:i4>0</vt:i4>
      </vt:variant>
      <vt:variant>
        <vt:i4>5</vt:i4>
      </vt:variant>
      <vt:variant>
        <vt:lpwstr>http://db.roszdravnadzor.ru/?sid=8188620028083391488&amp;salt=399605290.874469&amp;__last_scrollable_table_row=9&amp;__last_query_string=22&amp;id=413791&amp;type=blank_business_objects</vt:lpwstr>
      </vt:variant>
      <vt:variant>
        <vt:lpwstr/>
      </vt:variant>
      <vt:variant>
        <vt:i4>5439588</vt:i4>
      </vt:variant>
      <vt:variant>
        <vt:i4>33</vt:i4>
      </vt:variant>
      <vt:variant>
        <vt:i4>0</vt:i4>
      </vt:variant>
      <vt:variant>
        <vt:i4>5</vt:i4>
      </vt:variant>
      <vt:variant>
        <vt:lpwstr>http://db.roszdravnadzor.ru/?sid=8188620028083391488&amp;salt=887306363.293693&amp;__last_scrollable_table_row=4&amp;__last_query_string=12&amp;id=413783&amp;type=blank_business_objects</vt:lpwstr>
      </vt:variant>
      <vt:variant>
        <vt:lpwstr/>
      </vt:variant>
      <vt:variant>
        <vt:i4>3080284</vt:i4>
      </vt:variant>
      <vt:variant>
        <vt:i4>30</vt:i4>
      </vt:variant>
      <vt:variant>
        <vt:i4>0</vt:i4>
      </vt:variant>
      <vt:variant>
        <vt:i4>5</vt:i4>
      </vt:variant>
      <vt:variant>
        <vt:lpwstr>http://db.roszdravnadzor.ru/?sid=8188620028083391488&amp;salt=574403958.928177&amp;__last_scrollable_table_row=10&amp;__last_query_string=24&amp;id=413792&amp;type=blank_business_objects</vt:lpwstr>
      </vt:variant>
      <vt:variant>
        <vt:lpwstr/>
      </vt:variant>
      <vt:variant>
        <vt:i4>3211337</vt:i4>
      </vt:variant>
      <vt:variant>
        <vt:i4>27</vt:i4>
      </vt:variant>
      <vt:variant>
        <vt:i4>0</vt:i4>
      </vt:variant>
      <vt:variant>
        <vt:i4>5</vt:i4>
      </vt:variant>
      <vt:variant>
        <vt:lpwstr>http://db.roszdravnadzor.ru/?sid=8188620028083391488&amp;salt=1095650290.72097&amp;__last_scrollable_table_row=11&amp;__last_query_string=26&amp;id=413793&amp;type=blank_business_objects</vt:lpwstr>
      </vt:variant>
      <vt:variant>
        <vt:lpwstr/>
      </vt:variant>
      <vt:variant>
        <vt:i4>2883667</vt:i4>
      </vt:variant>
      <vt:variant>
        <vt:i4>24</vt:i4>
      </vt:variant>
      <vt:variant>
        <vt:i4>0</vt:i4>
      </vt:variant>
      <vt:variant>
        <vt:i4>5</vt:i4>
      </vt:variant>
      <vt:variant>
        <vt:lpwstr>http://db.roszdravnadzor.ru/?sid=8188620028083391488&amp;salt=879557747.503595&amp;__last_scrollable_table_row=13&amp;__last_query_string=30&amp;id=413795&amp;type=blank_business_objects</vt:lpwstr>
      </vt:variant>
      <vt:variant>
        <vt:lpwstr/>
      </vt:variant>
      <vt:variant>
        <vt:i4>3932232</vt:i4>
      </vt:variant>
      <vt:variant>
        <vt:i4>21</vt:i4>
      </vt:variant>
      <vt:variant>
        <vt:i4>0</vt:i4>
      </vt:variant>
      <vt:variant>
        <vt:i4>5</vt:i4>
      </vt:variant>
      <vt:variant>
        <vt:lpwstr>http://db.roszdravnadzor.ru/?sid=8188620028083391488&amp;salt=1099543524.26149&amp;__last_scrollable_table_row=12&amp;__last_query_string=28&amp;id=413794&amp;type=blank_business_objects</vt:lpwstr>
      </vt:variant>
      <vt:variant>
        <vt:lpwstr/>
      </vt:variant>
      <vt:variant>
        <vt:i4>4128837</vt:i4>
      </vt:variant>
      <vt:variant>
        <vt:i4>18</vt:i4>
      </vt:variant>
      <vt:variant>
        <vt:i4>0</vt:i4>
      </vt:variant>
      <vt:variant>
        <vt:i4>5</vt:i4>
      </vt:variant>
      <vt:variant>
        <vt:lpwstr>http://db.roszdravnadzor.ru/?sid=8188620028083391488&amp;salt=29559880.1095475&amp;__last_scrollable_table_row=14&amp;__last_query_string=32&amp;id=413796&amp;type=blank_business_objects</vt:lpwstr>
      </vt:variant>
      <vt:variant>
        <vt:lpwstr/>
      </vt:variant>
      <vt:variant>
        <vt:i4>4456568</vt:i4>
      </vt:variant>
      <vt:variant>
        <vt:i4>15</vt:i4>
      </vt:variant>
      <vt:variant>
        <vt:i4>0</vt:i4>
      </vt:variant>
      <vt:variant>
        <vt:i4>5</vt:i4>
      </vt:variant>
      <vt:variant>
        <vt:lpwstr>http://db.roszdravnadzor.ru/?sid=8188620028083391488&amp;salt=1125653919.35567&amp;__last_scrollable_table_row=8&amp;__last_query_string=20&amp;id=413790&amp;type=blank_business_objects</vt:lpwstr>
      </vt:variant>
      <vt:variant>
        <vt:lpwstr/>
      </vt:variant>
      <vt:variant>
        <vt:i4>4522111</vt:i4>
      </vt:variant>
      <vt:variant>
        <vt:i4>12</vt:i4>
      </vt:variant>
      <vt:variant>
        <vt:i4>0</vt:i4>
      </vt:variant>
      <vt:variant>
        <vt:i4>5</vt:i4>
      </vt:variant>
      <vt:variant>
        <vt:lpwstr>http://db.roszdravnadzor.ru/?sid=8188620028083391488&amp;salt=1203577331.31313&amp;__last_scrollable_table_row=3&amp;__last_query_string=10&amp;id=413773&amp;type=blank_business_objects</vt:lpwstr>
      </vt:variant>
      <vt:variant>
        <vt:lpwstr/>
      </vt:variant>
      <vt:variant>
        <vt:i4>5308463</vt:i4>
      </vt:variant>
      <vt:variant>
        <vt:i4>9</vt:i4>
      </vt:variant>
      <vt:variant>
        <vt:i4>0</vt:i4>
      </vt:variant>
      <vt:variant>
        <vt:i4>5</vt:i4>
      </vt:variant>
      <vt:variant>
        <vt:lpwstr>http://db.roszdravnadzor.ru/?sid=8188620028083391488&amp;salt=1276358856.20906&amp;__last_scrollable_table_row=2&amp;__last_query_string=8&amp;id=413760&amp;type=blank_business_objects</vt:lpwstr>
      </vt:variant>
      <vt:variant>
        <vt:lpwstr/>
      </vt:variant>
      <vt:variant>
        <vt:i4>4784187</vt:i4>
      </vt:variant>
      <vt:variant>
        <vt:i4>6</vt:i4>
      </vt:variant>
      <vt:variant>
        <vt:i4>0</vt:i4>
      </vt:variant>
      <vt:variant>
        <vt:i4>5</vt:i4>
      </vt:variant>
      <vt:variant>
        <vt:lpwstr>http://db.roszdravnadzor.ru/?sid=8188620028083391488&amp;salt=566407894.258214&amp;__last_scrollable_table_row=1&amp;__last_query_string=6&amp;id=413706&amp;type=blank_business_objects</vt:lpwstr>
      </vt:variant>
      <vt:variant>
        <vt:lpwstr/>
      </vt:variant>
      <vt:variant>
        <vt:i4>4718708</vt:i4>
      </vt:variant>
      <vt:variant>
        <vt:i4>3</vt:i4>
      </vt:variant>
      <vt:variant>
        <vt:i4>0</vt:i4>
      </vt:variant>
      <vt:variant>
        <vt:i4>5</vt:i4>
      </vt:variant>
      <vt:variant>
        <vt:lpwstr>http://db.roszdravnadzor.ru/?sid=8188620028083391488&amp;salt=1088555393.2239&amp;__last_scrollable_table_row=0&amp;id=413704&amp;__last_query_string=4&amp;type=blank_business_objects</vt:lpwstr>
      </vt:variant>
      <vt:variant>
        <vt:lpwstr/>
      </vt:variant>
      <vt:variant>
        <vt:i4>4718708</vt:i4>
      </vt:variant>
      <vt:variant>
        <vt:i4>0</vt:i4>
      </vt:variant>
      <vt:variant>
        <vt:i4>0</vt:i4>
      </vt:variant>
      <vt:variant>
        <vt:i4>5</vt:i4>
      </vt:variant>
      <vt:variant>
        <vt:lpwstr>http://db.roszdravnadzor.ru/?sid=8188620028083391488&amp;salt=1088555393.2239&amp;__last_scrollable_table_row=0&amp;id=413704&amp;__last_query_string=4&amp;type=blank_business_objects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licens3</dc:creator>
  <cp:lastModifiedBy>Алена Сергеевна Павлова</cp:lastModifiedBy>
  <cp:revision>7</cp:revision>
  <cp:lastPrinted>2017-05-17T05:12:00Z</cp:lastPrinted>
  <dcterms:created xsi:type="dcterms:W3CDTF">2017-05-03T02:28:00Z</dcterms:created>
  <dcterms:modified xsi:type="dcterms:W3CDTF">2017-05-17T05:12:00Z</dcterms:modified>
</cp:coreProperties>
</file>